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424155">
              <w:rPr>
                <w:color w:val="000000"/>
                <w:szCs w:val="20"/>
                <w:lang w:val="en-GB"/>
              </w:rPr>
              <w:t>Algebra 1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685219">
              <w:rPr>
                <w:bCs/>
                <w:lang w:val="en-GB"/>
              </w:rPr>
              <w:t xml:space="preserve"> 3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DA46BC">
              <w:rPr>
                <w:lang w:val="en-GB"/>
              </w:rPr>
            </w:r>
            <w:r w:rsidR="00DA46BC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DA46BC">
              <w:rPr>
                <w:lang w:val="en-GB"/>
              </w:rPr>
            </w:r>
            <w:r w:rsidR="00DA46BC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DA46BC">
              <w:rPr>
                <w:lang w:val="en-GB"/>
              </w:rPr>
            </w:r>
            <w:r w:rsidR="00DA46BC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András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424155">
              <w:rPr>
                <w:lang w:val="en-GB"/>
              </w:rPr>
              <w:t>Frigyik</w:t>
            </w:r>
            <w:proofErr w:type="spellEnd"/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Ilona </w:t>
            </w:r>
            <w:r w:rsidR="00424155">
              <w:rPr>
                <w:lang w:val="en-GB"/>
              </w:rPr>
              <w:t>Simon,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424155">
              <w:rPr>
                <w:b w:val="0"/>
                <w:lang w:val="en-GB"/>
              </w:rPr>
              <w:t xml:space="preserve"> the basic concepts and properties of algebra and number theory.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424155">
              <w:rPr>
                <w:b w:val="0"/>
                <w:lang w:val="en-GB"/>
              </w:rPr>
              <w:t xml:space="preserve">algebra and number theory, 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 xml:space="preserve">apply the algebraic and number theoretic properties, to solve </w:t>
            </w:r>
            <w:proofErr w:type="gramStart"/>
            <w:r w:rsidR="00424155">
              <w:rPr>
                <w:b w:val="0"/>
                <w:lang w:val="en-GB"/>
              </w:rPr>
              <w:t>equations,</w:t>
            </w:r>
            <w:proofErr w:type="gramEnd"/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424155" w:rsidRPr="00DF322A" w:rsidRDefault="00424155" w:rsidP="00424155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Natural numbers, integers, rational numbers. Real numbers.</w:t>
            </w:r>
            <w:r w:rsidRPr="00DF322A">
              <w:rPr>
                <w:szCs w:val="20"/>
                <w:lang w:eastAsia="ar-SA"/>
              </w:rPr>
              <w:t xml:space="preserve"> </w:t>
            </w:r>
          </w:p>
          <w:p w:rsidR="00424155" w:rsidRPr="001E23AA" w:rsidRDefault="0042415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rPr>
                <w:szCs w:val="20"/>
              </w:rPr>
              <w:t xml:space="preserve">Elementary </w:t>
            </w:r>
            <w:r w:rsidRPr="001E23AA">
              <w:rPr>
                <w:szCs w:val="20"/>
              </w:rPr>
              <w:t xml:space="preserve"> algebrai</w:t>
            </w:r>
            <w:r>
              <w:rPr>
                <w:szCs w:val="20"/>
              </w:rPr>
              <w:t>c identities</w:t>
            </w:r>
            <w:r w:rsidRPr="001E23AA">
              <w:rPr>
                <w:szCs w:val="20"/>
              </w:rPr>
              <w:t xml:space="preserve">. </w:t>
            </w:r>
          </w:p>
          <w:p w:rsidR="00424155" w:rsidRPr="001E23AA" w:rsidRDefault="0042415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rPr>
                <w:szCs w:val="20"/>
              </w:rPr>
              <w:t>Powers with rational exponents and their properties</w:t>
            </w:r>
            <w:r w:rsidRPr="001E23AA">
              <w:rPr>
                <w:szCs w:val="20"/>
              </w:rPr>
              <w:t xml:space="preserve"> (</w:t>
            </w:r>
            <w:r>
              <w:rPr>
                <w:szCs w:val="20"/>
              </w:rPr>
              <w:t>with proofs</w:t>
            </w:r>
            <w:r w:rsidRPr="001E23AA">
              <w:rPr>
                <w:szCs w:val="20"/>
              </w:rPr>
              <w:t>).</w:t>
            </w:r>
          </w:p>
          <w:p w:rsidR="00424155" w:rsidRPr="00DF322A" w:rsidRDefault="00767D94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Quadratic equations.</w:t>
            </w:r>
            <w:r w:rsidR="00424155">
              <w:t xml:space="preserve"> </w:t>
            </w:r>
            <w:r>
              <w:t>Equations with absolute values.</w:t>
            </w:r>
            <w:r w:rsidR="00424155">
              <w:t xml:space="preserve"> </w:t>
            </w:r>
          </w:p>
          <w:p w:rsidR="00424155" w:rsidRPr="00DF322A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Irrational equations. Systems of equations with two and three unknowns.</w:t>
            </w:r>
          </w:p>
          <w:p w:rsidR="00424155" w:rsidRPr="00DF322A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Divisibility of integers, primes, greatest common divisor, least common multiple.</w:t>
            </w:r>
          </w:p>
          <w:p w:rsidR="00424155" w:rsidRPr="001E23AA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Operations and their properties.</w:t>
            </w:r>
            <w:r w:rsidR="00424155">
              <w:t xml:space="preserve"> </w:t>
            </w:r>
          </w:p>
          <w:p w:rsidR="00424155" w:rsidRPr="004D0CE2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 xml:space="preserve">Basic algebraic </w:t>
            </w:r>
            <w:r w:rsidR="00424155">
              <w:t xml:space="preserve"> </w:t>
            </w:r>
            <w:r w:rsidR="009E65C4">
              <w:t>struc</w:t>
            </w:r>
            <w:bookmarkStart w:id="3" w:name="_GoBack"/>
            <w:bookmarkEnd w:id="3"/>
            <w:r>
              <w:t>tures: groups, rings, fields. Examples, applications.</w:t>
            </w:r>
            <w:r w:rsidR="00424155">
              <w:t xml:space="preserve"> </w:t>
            </w:r>
          </w:p>
          <w:p w:rsidR="00424155" w:rsidRPr="004D0CE2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Polynomials and rational fractions. Partial fractions. Polynomial division.</w:t>
            </w:r>
            <w:r w:rsidR="00424155">
              <w:t xml:space="preserve"> </w:t>
            </w:r>
          </w:p>
          <w:p w:rsidR="00424155" w:rsidRPr="00F27455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Multiple roots. Special</w:t>
            </w:r>
            <w:r w:rsidR="00424155">
              <w:t xml:space="preserve"> </w:t>
            </w:r>
            <w:r>
              <w:t>equations of degree three and four.</w:t>
            </w:r>
            <w:r w:rsidR="00424155">
              <w:t xml:space="preserve"> </w:t>
            </w:r>
          </w:p>
          <w:p w:rsidR="00424155" w:rsidRPr="00F27455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Complex numbers. Operations</w:t>
            </w:r>
            <w:r w:rsidR="00424155">
              <w:t>.</w:t>
            </w:r>
          </w:p>
          <w:p w:rsidR="00424155" w:rsidRPr="00C85FB5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Roots of complex numbers,</w:t>
            </w:r>
            <w:r w:rsidR="00424155">
              <w:t xml:space="preserve"> </w:t>
            </w:r>
            <w:r>
              <w:t>roots of unity</w:t>
            </w:r>
            <w:r w:rsidR="00424155">
              <w:t>.</w:t>
            </w:r>
          </w:p>
          <w:p w:rsidR="00666AA6" w:rsidRPr="00C85FB5" w:rsidRDefault="00C85FB5" w:rsidP="00C85FB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 w:val="22"/>
                <w:szCs w:val="22"/>
              </w:rPr>
            </w:pPr>
            <w:r>
              <w:t>Applications to geometric problems.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32745D" w:rsidRDefault="003274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32745D">
              <w:rPr>
                <w:rFonts w:eastAsia="Arial"/>
                <w:kern w:val="1"/>
                <w:szCs w:val="20"/>
                <w:lang w:val="en-GB" w:bidi="hi-IN"/>
              </w:rPr>
              <w:t xml:space="preserve">Norman, Christopher W. Undergraduate algebra: a first course. </w:t>
            </w:r>
            <w:r w:rsidRPr="0032745D">
              <w:rPr>
                <w:rFonts w:eastAsia="Arial"/>
                <w:kern w:val="1"/>
                <w:szCs w:val="20"/>
                <w:lang w:val="de-DE" w:bidi="hi-IN"/>
              </w:rPr>
              <w:t>Oxford University Press, USA, 1986.</w:t>
            </w:r>
          </w:p>
          <w:p w:rsidR="007C0487" w:rsidRPr="004E203A" w:rsidRDefault="007C0487" w:rsidP="0032745D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6BC" w:rsidRDefault="00DA46BC">
      <w:r>
        <w:separator/>
      </w:r>
    </w:p>
  </w:endnote>
  <w:endnote w:type="continuationSeparator" w:id="0">
    <w:p w:rsidR="00DA46BC" w:rsidRDefault="00DA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6BC" w:rsidRDefault="00DA46BC">
      <w:r>
        <w:separator/>
      </w:r>
    </w:p>
  </w:footnote>
  <w:footnote w:type="continuationSeparator" w:id="0">
    <w:p w:rsidR="00DA46BC" w:rsidRDefault="00DA4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9E65C4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B022E"/>
    <w:rsid w:val="0032745D"/>
    <w:rsid w:val="00424155"/>
    <w:rsid w:val="004654B3"/>
    <w:rsid w:val="004E203A"/>
    <w:rsid w:val="0052765B"/>
    <w:rsid w:val="00580334"/>
    <w:rsid w:val="00666AA6"/>
    <w:rsid w:val="00685219"/>
    <w:rsid w:val="006965B3"/>
    <w:rsid w:val="00767D94"/>
    <w:rsid w:val="007C0487"/>
    <w:rsid w:val="007D6A24"/>
    <w:rsid w:val="00956E58"/>
    <w:rsid w:val="00962AF4"/>
    <w:rsid w:val="0098245E"/>
    <w:rsid w:val="009E65C4"/>
    <w:rsid w:val="00C505A4"/>
    <w:rsid w:val="00C80308"/>
    <w:rsid w:val="00C85FB5"/>
    <w:rsid w:val="00CE341B"/>
    <w:rsid w:val="00D372D6"/>
    <w:rsid w:val="00DA46BC"/>
    <w:rsid w:val="00E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2017-05-24T13:30:00Z</dcterms:created>
  <dcterms:modified xsi:type="dcterms:W3CDTF">2017-05-24T13:30:00Z</dcterms:modified>
</cp:coreProperties>
</file>