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Chemometrics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3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16" w:rsidRPr="004E203A" w:rsidRDefault="003F7F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3F7F16" w:rsidRPr="001B7F8D" w:rsidRDefault="003F7F16" w:rsidP="001B7F8D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Analytical chemistry I. lecture in parallel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lang w:val="en-GB"/>
              </w:rPr>
              <w:t xml:space="preserve"> </w:t>
            </w:r>
            <w:bookmarkStart w:id="0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>
              <w:rPr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3F7F16" w:rsidRPr="004E203A" w:rsidRDefault="003F7F16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Attila Felinger</w:t>
            </w:r>
            <w:r w:rsidRPr="004E203A">
              <w:rPr>
                <w:lang w:val="en-GB"/>
              </w:rPr>
              <w:t xml:space="preserve"> (Faculty of Science</w:t>
            </w:r>
            <w:r>
              <w:rPr>
                <w:lang w:val="en-GB"/>
              </w:rPr>
              <w:t>s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Analytical and Environmental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F7F16" w:rsidRPr="004E203A" w:rsidRDefault="003F7F16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 Felinger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F16" w:rsidRPr="001B7F8D" w:rsidRDefault="003F7F16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>
              <w:rPr>
                <w:lang w:val="en-GB"/>
              </w:rPr>
              <w:t>1</w:t>
            </w:r>
            <w:r>
              <w:rPr>
                <w:lang w:val="en-US"/>
              </w:rPr>
              <w:t>00 %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16" w:rsidRPr="004E203A" w:rsidRDefault="003F7F16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3F7F16" w:rsidRDefault="003F7F16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lecture intends to i</w:t>
            </w:r>
            <w:r w:rsidRPr="004E203A">
              <w:rPr>
                <w:b w:val="0"/>
                <w:bCs w:val="0"/>
                <w:lang w:val="en-GB"/>
              </w:rPr>
              <w:t>ntroduc</w:t>
            </w:r>
            <w:r>
              <w:rPr>
                <w:b w:val="0"/>
                <w:bCs w:val="0"/>
                <w:lang w:val="en-GB"/>
              </w:rPr>
              <w:t>e students to</w:t>
            </w:r>
            <w:r w:rsidRPr="004E203A">
              <w:rPr>
                <w:b w:val="0"/>
                <w:bCs w:val="0"/>
                <w:lang w:val="en-GB"/>
              </w:rPr>
              <w:t xml:space="preserve"> the </w:t>
            </w:r>
            <w:r>
              <w:rPr>
                <w:b w:val="0"/>
                <w:bCs w:val="0"/>
                <w:lang w:val="en-GB"/>
              </w:rPr>
              <w:t>fundamentals of analytical chemical data analysis. An o</w:t>
            </w:r>
            <w:r w:rsidRPr="004E203A">
              <w:rPr>
                <w:b w:val="0"/>
                <w:bCs w:val="0"/>
                <w:lang w:val="en-GB"/>
              </w:rPr>
              <w:t xml:space="preserve">verview </w:t>
            </w:r>
            <w:r>
              <w:rPr>
                <w:b w:val="0"/>
                <w:bCs w:val="0"/>
                <w:lang w:val="en-GB"/>
              </w:rPr>
              <w:t>is provided on the application of mathematical statistics, error analysis, and signal processing in chemical measurements.</w:t>
            </w:r>
          </w:p>
          <w:p w:rsidR="003F7F16" w:rsidRPr="004E203A" w:rsidRDefault="003F7F16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mathematical statistics, data and error analysis, experimental design, and signal processing. They 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evaluate measurement data.</w:t>
            </w:r>
          </w:p>
          <w:p w:rsidR="003F7F16" w:rsidRPr="004E203A" w:rsidRDefault="003F7F16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16" w:rsidRPr="004E203A" w:rsidRDefault="003F7F1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Measueremt basics in analytical chemistry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Probability theory, distributions.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Hypothesis tests, t- and F-tests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Variance analysis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Calibration, linear regression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Calibration of multicomponent systems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Random and systematic errors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Propagation of random and systematic errors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Validation of analytical methods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Design of experiments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Simplex optimization</w:t>
            </w:r>
          </w:p>
          <w:p w:rsidR="003F7F16" w:rsidRPr="006D5793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Analog and digital signals</w:t>
            </w:r>
          </w:p>
          <w:p w:rsidR="003F7F16" w:rsidRPr="004E203A" w:rsidRDefault="003F7F16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 w:rsidRPr="006D5793">
              <w:rPr>
                <w:sz w:val="20"/>
                <w:szCs w:val="20"/>
              </w:rPr>
              <w:t>Auto and cross correlation, convolution, Fourier transform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3F7F16" w:rsidRPr="004E203A" w:rsidRDefault="003F7F16">
            <w:pPr>
              <w:rPr>
                <w:lang w:val="en-GB"/>
              </w:rPr>
            </w:pPr>
            <w:r>
              <w:rPr>
                <w:lang w:val="en-GB"/>
              </w:rPr>
              <w:t>Individual homework during the semester.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3F7F16" w:rsidRPr="004E203A" w:rsidRDefault="003F7F16" w:rsidP="006D5793">
            <w:pPr>
              <w:ind w:left="142"/>
              <w:rPr>
                <w:lang w:val="en-GB"/>
              </w:rPr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>Oral examination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16" w:rsidRPr="004E203A" w:rsidRDefault="003F7F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F7F16" w:rsidRPr="004E203A" w:rsidRDefault="003F7F16" w:rsidP="00E4093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E4093A">
              <w:rPr>
                <w:lang w:val="en-GB"/>
              </w:rPr>
              <w:t>J. N. Miller, J. C. Miller: Statistics and Chemometrics for Analytical Chemistry, 6th ed (Pearson Education Limited, 2010)</w:t>
            </w:r>
          </w:p>
          <w:p w:rsidR="003F7F16" w:rsidRPr="004E203A" w:rsidRDefault="003F7F16">
            <w:pPr>
              <w:autoSpaceDE/>
              <w:ind w:left="720"/>
              <w:rPr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F16" w:rsidRPr="004E203A" w:rsidRDefault="003F7F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F7F16" w:rsidRPr="00E4093A" w:rsidRDefault="003F7F16" w:rsidP="00E4093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 xml:space="preserve">D. L. Massart et al: Handbook of Chemometrics and Qualimetrics, Part A </w:t>
            </w:r>
            <w:r>
              <w:rPr>
                <w:lang w:val="en-US"/>
              </w:rPr>
              <w:t>&amp;</w:t>
            </w:r>
            <w:r>
              <w:t xml:space="preserve"> Part B, Elsevier, Amsterdam 1997.</w:t>
            </w:r>
            <w:bookmarkStart w:id="3" w:name="_GoBack"/>
            <w:bookmarkEnd w:id="3"/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F7F16" w:rsidRPr="004E203A" w:rsidRDefault="003F7F16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F7F16" w:rsidRPr="004E203A" w:rsidRDefault="003F7F16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April 28,</w:t>
            </w:r>
            <w:r w:rsidRPr="004E203A">
              <w:rPr>
                <w:lang w:val="en-GB"/>
              </w:rPr>
              <w:t xml:space="preserve">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Attila Felinger</w:t>
            </w:r>
          </w:p>
          <w:p w:rsidR="003F7F16" w:rsidRPr="004E203A" w:rsidRDefault="003F7F16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3F7F1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7F16" w:rsidRPr="004E203A" w:rsidRDefault="003F7F16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F16" w:rsidRDefault="003F7F16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</w:t>
            </w:r>
            <w:r>
              <w:t>á</w:t>
            </w:r>
            <w:r>
              <w:rPr>
                <w:lang w:val="en-GB"/>
              </w:rPr>
              <w:t>szló Kollár</w:t>
            </w:r>
          </w:p>
          <w:p w:rsidR="003F7F16" w:rsidRPr="004E203A" w:rsidRDefault="003F7F16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3F7F16" w:rsidRPr="004E203A" w:rsidRDefault="003F7F16">
      <w:pPr>
        <w:rPr>
          <w:lang w:val="en-GB"/>
        </w:rPr>
      </w:pPr>
    </w:p>
    <w:sectPr w:rsidR="003F7F16" w:rsidRPr="004E203A" w:rsidSect="00DC0885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F16" w:rsidRDefault="003F7F16">
      <w:r>
        <w:separator/>
      </w:r>
    </w:p>
  </w:endnote>
  <w:endnote w:type="continuationSeparator" w:id="0">
    <w:p w:rsidR="003F7F16" w:rsidRDefault="003F7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F16" w:rsidRDefault="003F7F16">
      <w:r>
        <w:separator/>
      </w:r>
    </w:p>
  </w:footnote>
  <w:footnote w:type="continuationSeparator" w:id="0">
    <w:p w:rsidR="003F7F16" w:rsidRDefault="003F7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3F7F1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3F7F16" w:rsidRDefault="003F7F16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3F7F16" w:rsidRDefault="003F7F16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3F7F16" w:rsidRDefault="003F7F16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3F7F16" w:rsidRDefault="003F7F16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B7F8D"/>
    <w:rsid w:val="002B022E"/>
    <w:rsid w:val="003F7F16"/>
    <w:rsid w:val="004E203A"/>
    <w:rsid w:val="00580334"/>
    <w:rsid w:val="00666AA6"/>
    <w:rsid w:val="006965B3"/>
    <w:rsid w:val="006D5793"/>
    <w:rsid w:val="007C0487"/>
    <w:rsid w:val="007D6A24"/>
    <w:rsid w:val="008B3F82"/>
    <w:rsid w:val="00956E58"/>
    <w:rsid w:val="00962AF4"/>
    <w:rsid w:val="009A231E"/>
    <w:rsid w:val="00C505A4"/>
    <w:rsid w:val="00C554E8"/>
    <w:rsid w:val="00CA4B4A"/>
    <w:rsid w:val="00DC0885"/>
    <w:rsid w:val="00E26A17"/>
    <w:rsid w:val="00E4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C0885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088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C0885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C0885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C0885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C0885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C0885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C0885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C0885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C0885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3E4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33E4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33E4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33E4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33E4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33E4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33E4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33E4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33E4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DC0885"/>
    <w:rPr>
      <w:rFonts w:ascii="Symbol" w:hAnsi="Symbol" w:cs="Symbol"/>
    </w:rPr>
  </w:style>
  <w:style w:type="character" w:customStyle="1" w:styleId="WW8Num2z0">
    <w:name w:val="WW8Num2z0"/>
    <w:uiPriority w:val="99"/>
    <w:rsid w:val="00DC0885"/>
    <w:rPr>
      <w:sz w:val="20"/>
      <w:szCs w:val="20"/>
    </w:rPr>
  </w:style>
  <w:style w:type="character" w:customStyle="1" w:styleId="WW8Num3z0">
    <w:name w:val="WW8Num3z0"/>
    <w:uiPriority w:val="99"/>
    <w:rsid w:val="00DC0885"/>
  </w:style>
  <w:style w:type="character" w:customStyle="1" w:styleId="WW8Num4z0">
    <w:name w:val="WW8Num4z0"/>
    <w:uiPriority w:val="99"/>
    <w:rsid w:val="00DC0885"/>
    <w:rPr>
      <w:rFonts w:ascii="Symbol" w:hAnsi="Symbol" w:cs="Symbol"/>
    </w:rPr>
  </w:style>
  <w:style w:type="character" w:customStyle="1" w:styleId="WW8Num4z1">
    <w:name w:val="WW8Num4z1"/>
    <w:uiPriority w:val="99"/>
    <w:rsid w:val="00DC0885"/>
    <w:rPr>
      <w:rFonts w:ascii="Courier New" w:hAnsi="Courier New" w:cs="Courier New"/>
    </w:rPr>
  </w:style>
  <w:style w:type="character" w:customStyle="1" w:styleId="WW8Num4z2">
    <w:name w:val="WW8Num4z2"/>
    <w:uiPriority w:val="99"/>
    <w:rsid w:val="00DC0885"/>
    <w:rPr>
      <w:rFonts w:ascii="Wingdings" w:hAnsi="Wingdings" w:cs="Wingdings"/>
    </w:rPr>
  </w:style>
  <w:style w:type="character" w:customStyle="1" w:styleId="WW8Num5z0">
    <w:name w:val="WW8Num5z0"/>
    <w:uiPriority w:val="99"/>
    <w:rsid w:val="00DC0885"/>
  </w:style>
  <w:style w:type="character" w:customStyle="1" w:styleId="WW8Num5z1">
    <w:name w:val="WW8Num5z1"/>
    <w:uiPriority w:val="99"/>
    <w:rsid w:val="00DC0885"/>
  </w:style>
  <w:style w:type="character" w:customStyle="1" w:styleId="WW8Num5z2">
    <w:name w:val="WW8Num5z2"/>
    <w:uiPriority w:val="99"/>
    <w:rsid w:val="00DC0885"/>
  </w:style>
  <w:style w:type="character" w:customStyle="1" w:styleId="WW8Num5z3">
    <w:name w:val="WW8Num5z3"/>
    <w:uiPriority w:val="99"/>
    <w:rsid w:val="00DC0885"/>
  </w:style>
  <w:style w:type="character" w:customStyle="1" w:styleId="WW8Num5z4">
    <w:name w:val="WW8Num5z4"/>
    <w:uiPriority w:val="99"/>
    <w:rsid w:val="00DC0885"/>
  </w:style>
  <w:style w:type="character" w:customStyle="1" w:styleId="WW8Num5z5">
    <w:name w:val="WW8Num5z5"/>
    <w:uiPriority w:val="99"/>
    <w:rsid w:val="00DC0885"/>
  </w:style>
  <w:style w:type="character" w:customStyle="1" w:styleId="WW8Num5z6">
    <w:name w:val="WW8Num5z6"/>
    <w:uiPriority w:val="99"/>
    <w:rsid w:val="00DC0885"/>
  </w:style>
  <w:style w:type="character" w:customStyle="1" w:styleId="WW8Num5z7">
    <w:name w:val="WW8Num5z7"/>
    <w:uiPriority w:val="99"/>
    <w:rsid w:val="00DC0885"/>
  </w:style>
  <w:style w:type="character" w:customStyle="1" w:styleId="WW8Num5z8">
    <w:name w:val="WW8Num5z8"/>
    <w:uiPriority w:val="99"/>
    <w:rsid w:val="00DC0885"/>
  </w:style>
  <w:style w:type="character" w:customStyle="1" w:styleId="WW8Num6z0">
    <w:name w:val="WW8Num6z0"/>
    <w:uiPriority w:val="99"/>
    <w:rsid w:val="00DC0885"/>
  </w:style>
  <w:style w:type="character" w:customStyle="1" w:styleId="WW8Num6z1">
    <w:name w:val="WW8Num6z1"/>
    <w:uiPriority w:val="99"/>
    <w:rsid w:val="00DC0885"/>
  </w:style>
  <w:style w:type="character" w:customStyle="1" w:styleId="WW8Num6z2">
    <w:name w:val="WW8Num6z2"/>
    <w:uiPriority w:val="99"/>
    <w:rsid w:val="00DC0885"/>
  </w:style>
  <w:style w:type="character" w:customStyle="1" w:styleId="WW8Num6z3">
    <w:name w:val="WW8Num6z3"/>
    <w:uiPriority w:val="99"/>
    <w:rsid w:val="00DC0885"/>
  </w:style>
  <w:style w:type="character" w:customStyle="1" w:styleId="WW8Num6z4">
    <w:name w:val="WW8Num6z4"/>
    <w:uiPriority w:val="99"/>
    <w:rsid w:val="00DC0885"/>
  </w:style>
  <w:style w:type="character" w:customStyle="1" w:styleId="WW8Num6z5">
    <w:name w:val="WW8Num6z5"/>
    <w:uiPriority w:val="99"/>
    <w:rsid w:val="00DC0885"/>
  </w:style>
  <w:style w:type="character" w:customStyle="1" w:styleId="WW8Num6z6">
    <w:name w:val="WW8Num6z6"/>
    <w:uiPriority w:val="99"/>
    <w:rsid w:val="00DC0885"/>
  </w:style>
  <w:style w:type="character" w:customStyle="1" w:styleId="WW8Num6z7">
    <w:name w:val="WW8Num6z7"/>
    <w:uiPriority w:val="99"/>
    <w:rsid w:val="00DC0885"/>
  </w:style>
  <w:style w:type="character" w:customStyle="1" w:styleId="WW8Num6z8">
    <w:name w:val="WW8Num6z8"/>
    <w:uiPriority w:val="99"/>
    <w:rsid w:val="00DC0885"/>
  </w:style>
  <w:style w:type="character" w:customStyle="1" w:styleId="WW8Num7z0">
    <w:name w:val="WW8Num7z0"/>
    <w:uiPriority w:val="99"/>
    <w:rsid w:val="00DC0885"/>
  </w:style>
  <w:style w:type="character" w:customStyle="1" w:styleId="WW8Num8z0">
    <w:name w:val="WW8Num8z0"/>
    <w:uiPriority w:val="99"/>
    <w:rsid w:val="00DC0885"/>
  </w:style>
  <w:style w:type="character" w:customStyle="1" w:styleId="WW8Num8z1">
    <w:name w:val="WW8Num8z1"/>
    <w:uiPriority w:val="99"/>
    <w:rsid w:val="00DC0885"/>
  </w:style>
  <w:style w:type="character" w:customStyle="1" w:styleId="WW8Num8z2">
    <w:name w:val="WW8Num8z2"/>
    <w:uiPriority w:val="99"/>
    <w:rsid w:val="00DC0885"/>
  </w:style>
  <w:style w:type="character" w:customStyle="1" w:styleId="WW8Num8z3">
    <w:name w:val="WW8Num8z3"/>
    <w:uiPriority w:val="99"/>
    <w:rsid w:val="00DC0885"/>
  </w:style>
  <w:style w:type="character" w:customStyle="1" w:styleId="WW8Num8z4">
    <w:name w:val="WW8Num8z4"/>
    <w:uiPriority w:val="99"/>
    <w:rsid w:val="00DC0885"/>
  </w:style>
  <w:style w:type="character" w:customStyle="1" w:styleId="WW8Num8z5">
    <w:name w:val="WW8Num8z5"/>
    <w:uiPriority w:val="99"/>
    <w:rsid w:val="00DC0885"/>
  </w:style>
  <w:style w:type="character" w:customStyle="1" w:styleId="WW8Num8z6">
    <w:name w:val="WW8Num8z6"/>
    <w:uiPriority w:val="99"/>
    <w:rsid w:val="00DC0885"/>
  </w:style>
  <w:style w:type="character" w:customStyle="1" w:styleId="WW8Num8z7">
    <w:name w:val="WW8Num8z7"/>
    <w:uiPriority w:val="99"/>
    <w:rsid w:val="00DC0885"/>
  </w:style>
  <w:style w:type="character" w:customStyle="1" w:styleId="WW8Num8z8">
    <w:name w:val="WW8Num8z8"/>
    <w:uiPriority w:val="99"/>
    <w:rsid w:val="00DC0885"/>
  </w:style>
  <w:style w:type="character" w:customStyle="1" w:styleId="WW8Num9z0">
    <w:name w:val="WW8Num9z0"/>
    <w:uiPriority w:val="99"/>
    <w:rsid w:val="00DC0885"/>
    <w:rPr>
      <w:rFonts w:ascii="Symbol" w:hAnsi="Symbol" w:cs="Symbol"/>
    </w:rPr>
  </w:style>
  <w:style w:type="character" w:customStyle="1" w:styleId="WW8Num9z1">
    <w:name w:val="WW8Num9z1"/>
    <w:uiPriority w:val="99"/>
    <w:rsid w:val="00DC0885"/>
    <w:rPr>
      <w:rFonts w:ascii="Courier New" w:hAnsi="Courier New" w:cs="Courier New"/>
    </w:rPr>
  </w:style>
  <w:style w:type="character" w:customStyle="1" w:styleId="WW8Num9z2">
    <w:name w:val="WW8Num9z2"/>
    <w:uiPriority w:val="99"/>
    <w:rsid w:val="00DC0885"/>
    <w:rPr>
      <w:rFonts w:ascii="Wingdings" w:hAnsi="Wingdings" w:cs="Wingdings"/>
    </w:rPr>
  </w:style>
  <w:style w:type="character" w:customStyle="1" w:styleId="WW8Num10z0">
    <w:name w:val="WW8Num10z0"/>
    <w:uiPriority w:val="99"/>
    <w:rsid w:val="00DC0885"/>
  </w:style>
  <w:style w:type="character" w:customStyle="1" w:styleId="WW8Num11z0">
    <w:name w:val="WW8Num11z0"/>
    <w:uiPriority w:val="99"/>
    <w:rsid w:val="00DC0885"/>
  </w:style>
  <w:style w:type="character" w:customStyle="1" w:styleId="WW8Num12z0">
    <w:name w:val="WW8Num12z0"/>
    <w:uiPriority w:val="99"/>
    <w:rsid w:val="00DC0885"/>
  </w:style>
  <w:style w:type="character" w:customStyle="1" w:styleId="WW8Num13z0">
    <w:name w:val="WW8Num13z0"/>
    <w:uiPriority w:val="99"/>
    <w:rsid w:val="00DC0885"/>
  </w:style>
  <w:style w:type="character" w:customStyle="1" w:styleId="WW8Num14z0">
    <w:name w:val="WW8Num14z0"/>
    <w:uiPriority w:val="99"/>
    <w:rsid w:val="00DC0885"/>
  </w:style>
  <w:style w:type="character" w:customStyle="1" w:styleId="WW8Num14z1">
    <w:name w:val="WW8Num14z1"/>
    <w:uiPriority w:val="99"/>
    <w:rsid w:val="00DC0885"/>
  </w:style>
  <w:style w:type="character" w:customStyle="1" w:styleId="WW8Num14z2">
    <w:name w:val="WW8Num14z2"/>
    <w:uiPriority w:val="99"/>
    <w:rsid w:val="00DC0885"/>
  </w:style>
  <w:style w:type="character" w:customStyle="1" w:styleId="WW8Num14z3">
    <w:name w:val="WW8Num14z3"/>
    <w:uiPriority w:val="99"/>
    <w:rsid w:val="00DC0885"/>
  </w:style>
  <w:style w:type="character" w:customStyle="1" w:styleId="WW8Num14z4">
    <w:name w:val="WW8Num14z4"/>
    <w:uiPriority w:val="99"/>
    <w:rsid w:val="00DC0885"/>
  </w:style>
  <w:style w:type="character" w:customStyle="1" w:styleId="WW8Num14z5">
    <w:name w:val="WW8Num14z5"/>
    <w:uiPriority w:val="99"/>
    <w:rsid w:val="00DC0885"/>
  </w:style>
  <w:style w:type="character" w:customStyle="1" w:styleId="WW8Num14z6">
    <w:name w:val="WW8Num14z6"/>
    <w:uiPriority w:val="99"/>
    <w:rsid w:val="00DC0885"/>
  </w:style>
  <w:style w:type="character" w:customStyle="1" w:styleId="WW8Num14z7">
    <w:name w:val="WW8Num14z7"/>
    <w:uiPriority w:val="99"/>
    <w:rsid w:val="00DC0885"/>
  </w:style>
  <w:style w:type="character" w:customStyle="1" w:styleId="WW8Num14z8">
    <w:name w:val="WW8Num14z8"/>
    <w:uiPriority w:val="99"/>
    <w:rsid w:val="00DC0885"/>
  </w:style>
  <w:style w:type="character" w:customStyle="1" w:styleId="WW8Num15z0">
    <w:name w:val="WW8Num15z0"/>
    <w:uiPriority w:val="99"/>
    <w:rsid w:val="00DC0885"/>
  </w:style>
  <w:style w:type="character" w:customStyle="1" w:styleId="WW8Num16z0">
    <w:name w:val="WW8Num16z0"/>
    <w:uiPriority w:val="99"/>
    <w:rsid w:val="00DC0885"/>
  </w:style>
  <w:style w:type="character" w:customStyle="1" w:styleId="WW8Num16z1">
    <w:name w:val="WW8Num16z1"/>
    <w:uiPriority w:val="99"/>
    <w:rsid w:val="00DC0885"/>
  </w:style>
  <w:style w:type="character" w:customStyle="1" w:styleId="WW8Num16z2">
    <w:name w:val="WW8Num16z2"/>
    <w:uiPriority w:val="99"/>
    <w:rsid w:val="00DC0885"/>
  </w:style>
  <w:style w:type="character" w:customStyle="1" w:styleId="WW8Num16z3">
    <w:name w:val="WW8Num16z3"/>
    <w:uiPriority w:val="99"/>
    <w:rsid w:val="00DC0885"/>
  </w:style>
  <w:style w:type="character" w:customStyle="1" w:styleId="WW8Num16z4">
    <w:name w:val="WW8Num16z4"/>
    <w:uiPriority w:val="99"/>
    <w:rsid w:val="00DC0885"/>
  </w:style>
  <w:style w:type="character" w:customStyle="1" w:styleId="WW8Num16z5">
    <w:name w:val="WW8Num16z5"/>
    <w:uiPriority w:val="99"/>
    <w:rsid w:val="00DC0885"/>
  </w:style>
  <w:style w:type="character" w:customStyle="1" w:styleId="WW8Num16z6">
    <w:name w:val="WW8Num16z6"/>
    <w:uiPriority w:val="99"/>
    <w:rsid w:val="00DC0885"/>
  </w:style>
  <w:style w:type="character" w:customStyle="1" w:styleId="WW8Num16z7">
    <w:name w:val="WW8Num16z7"/>
    <w:uiPriority w:val="99"/>
    <w:rsid w:val="00DC0885"/>
  </w:style>
  <w:style w:type="character" w:customStyle="1" w:styleId="WW8Num16z8">
    <w:name w:val="WW8Num16z8"/>
    <w:uiPriority w:val="99"/>
    <w:rsid w:val="00DC0885"/>
  </w:style>
  <w:style w:type="character" w:customStyle="1" w:styleId="WW8Num17z0">
    <w:name w:val="WW8Num17z0"/>
    <w:uiPriority w:val="99"/>
    <w:rsid w:val="00DC0885"/>
  </w:style>
  <w:style w:type="character" w:customStyle="1" w:styleId="WW8Num17z1">
    <w:name w:val="WW8Num17z1"/>
    <w:uiPriority w:val="99"/>
    <w:rsid w:val="00DC0885"/>
  </w:style>
  <w:style w:type="character" w:customStyle="1" w:styleId="WW8Num17z2">
    <w:name w:val="WW8Num17z2"/>
    <w:uiPriority w:val="99"/>
    <w:rsid w:val="00DC0885"/>
  </w:style>
  <w:style w:type="character" w:customStyle="1" w:styleId="WW8Num17z3">
    <w:name w:val="WW8Num17z3"/>
    <w:uiPriority w:val="99"/>
    <w:rsid w:val="00DC0885"/>
  </w:style>
  <w:style w:type="character" w:customStyle="1" w:styleId="WW8Num17z4">
    <w:name w:val="WW8Num17z4"/>
    <w:uiPriority w:val="99"/>
    <w:rsid w:val="00DC0885"/>
  </w:style>
  <w:style w:type="character" w:customStyle="1" w:styleId="WW8Num17z5">
    <w:name w:val="WW8Num17z5"/>
    <w:uiPriority w:val="99"/>
    <w:rsid w:val="00DC0885"/>
  </w:style>
  <w:style w:type="character" w:customStyle="1" w:styleId="WW8Num17z6">
    <w:name w:val="WW8Num17z6"/>
    <w:uiPriority w:val="99"/>
    <w:rsid w:val="00DC0885"/>
  </w:style>
  <w:style w:type="character" w:customStyle="1" w:styleId="WW8Num17z7">
    <w:name w:val="WW8Num17z7"/>
    <w:uiPriority w:val="99"/>
    <w:rsid w:val="00DC0885"/>
  </w:style>
  <w:style w:type="character" w:customStyle="1" w:styleId="WW8Num17z8">
    <w:name w:val="WW8Num17z8"/>
    <w:uiPriority w:val="99"/>
    <w:rsid w:val="00DC0885"/>
  </w:style>
  <w:style w:type="character" w:customStyle="1" w:styleId="WW8Num18z0">
    <w:name w:val="WW8Num18z0"/>
    <w:uiPriority w:val="99"/>
    <w:rsid w:val="00DC0885"/>
  </w:style>
  <w:style w:type="character" w:customStyle="1" w:styleId="WW8Num18z1">
    <w:name w:val="WW8Num18z1"/>
    <w:uiPriority w:val="99"/>
    <w:rsid w:val="00DC0885"/>
  </w:style>
  <w:style w:type="character" w:customStyle="1" w:styleId="WW8Num18z2">
    <w:name w:val="WW8Num18z2"/>
    <w:uiPriority w:val="99"/>
    <w:rsid w:val="00DC0885"/>
  </w:style>
  <w:style w:type="character" w:customStyle="1" w:styleId="WW8Num18z3">
    <w:name w:val="WW8Num18z3"/>
    <w:uiPriority w:val="99"/>
    <w:rsid w:val="00DC0885"/>
  </w:style>
  <w:style w:type="character" w:customStyle="1" w:styleId="WW8Num18z4">
    <w:name w:val="WW8Num18z4"/>
    <w:uiPriority w:val="99"/>
    <w:rsid w:val="00DC0885"/>
  </w:style>
  <w:style w:type="character" w:customStyle="1" w:styleId="WW8Num18z5">
    <w:name w:val="WW8Num18z5"/>
    <w:uiPriority w:val="99"/>
    <w:rsid w:val="00DC0885"/>
  </w:style>
  <w:style w:type="character" w:customStyle="1" w:styleId="WW8Num18z6">
    <w:name w:val="WW8Num18z6"/>
    <w:uiPriority w:val="99"/>
    <w:rsid w:val="00DC0885"/>
  </w:style>
  <w:style w:type="character" w:customStyle="1" w:styleId="WW8Num18z7">
    <w:name w:val="WW8Num18z7"/>
    <w:uiPriority w:val="99"/>
    <w:rsid w:val="00DC0885"/>
  </w:style>
  <w:style w:type="character" w:customStyle="1" w:styleId="WW8Num18z8">
    <w:name w:val="WW8Num18z8"/>
    <w:uiPriority w:val="99"/>
    <w:rsid w:val="00DC0885"/>
  </w:style>
  <w:style w:type="character" w:customStyle="1" w:styleId="WW8Num19z0">
    <w:name w:val="WW8Num19z0"/>
    <w:uiPriority w:val="99"/>
    <w:rsid w:val="00DC0885"/>
  </w:style>
  <w:style w:type="character" w:customStyle="1" w:styleId="WW8Num20z0">
    <w:name w:val="WW8Num20z0"/>
    <w:uiPriority w:val="99"/>
    <w:rsid w:val="00DC0885"/>
  </w:style>
  <w:style w:type="character" w:customStyle="1" w:styleId="WW8Num21z0">
    <w:name w:val="WW8Num21z0"/>
    <w:uiPriority w:val="99"/>
    <w:rsid w:val="00DC0885"/>
    <w:rPr>
      <w:rFonts w:ascii="Arial" w:hAnsi="Arial" w:cs="Arial"/>
    </w:rPr>
  </w:style>
  <w:style w:type="character" w:customStyle="1" w:styleId="WW8Num22z0">
    <w:name w:val="WW8Num22z0"/>
    <w:uiPriority w:val="99"/>
    <w:rsid w:val="00DC0885"/>
  </w:style>
  <w:style w:type="character" w:customStyle="1" w:styleId="WW8Num23z0">
    <w:name w:val="WW8Num23z0"/>
    <w:uiPriority w:val="99"/>
    <w:rsid w:val="00DC0885"/>
  </w:style>
  <w:style w:type="character" w:customStyle="1" w:styleId="WW8Num24z0">
    <w:name w:val="WW8Num24z0"/>
    <w:uiPriority w:val="99"/>
    <w:rsid w:val="00DC0885"/>
  </w:style>
  <w:style w:type="character" w:customStyle="1" w:styleId="WW8Num24z1">
    <w:name w:val="WW8Num24z1"/>
    <w:uiPriority w:val="99"/>
    <w:rsid w:val="00DC0885"/>
  </w:style>
  <w:style w:type="character" w:customStyle="1" w:styleId="WW8Num24z2">
    <w:name w:val="WW8Num24z2"/>
    <w:uiPriority w:val="99"/>
    <w:rsid w:val="00DC0885"/>
  </w:style>
  <w:style w:type="character" w:customStyle="1" w:styleId="WW8Num24z3">
    <w:name w:val="WW8Num24z3"/>
    <w:uiPriority w:val="99"/>
    <w:rsid w:val="00DC0885"/>
  </w:style>
  <w:style w:type="character" w:customStyle="1" w:styleId="WW8Num24z4">
    <w:name w:val="WW8Num24z4"/>
    <w:uiPriority w:val="99"/>
    <w:rsid w:val="00DC0885"/>
  </w:style>
  <w:style w:type="character" w:customStyle="1" w:styleId="WW8Num24z5">
    <w:name w:val="WW8Num24z5"/>
    <w:uiPriority w:val="99"/>
    <w:rsid w:val="00DC0885"/>
  </w:style>
  <w:style w:type="character" w:customStyle="1" w:styleId="WW8Num24z6">
    <w:name w:val="WW8Num24z6"/>
    <w:uiPriority w:val="99"/>
    <w:rsid w:val="00DC0885"/>
  </w:style>
  <w:style w:type="character" w:customStyle="1" w:styleId="WW8Num24z7">
    <w:name w:val="WW8Num24z7"/>
    <w:uiPriority w:val="99"/>
    <w:rsid w:val="00DC0885"/>
  </w:style>
  <w:style w:type="character" w:customStyle="1" w:styleId="WW8Num24z8">
    <w:name w:val="WW8Num24z8"/>
    <w:uiPriority w:val="99"/>
    <w:rsid w:val="00DC0885"/>
  </w:style>
  <w:style w:type="character" w:customStyle="1" w:styleId="WW8Num25z0">
    <w:name w:val="WW8Num25z0"/>
    <w:uiPriority w:val="99"/>
    <w:rsid w:val="00DC0885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DC0885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C0885"/>
    <w:rPr>
      <w:rFonts w:ascii="Wingdings" w:hAnsi="Wingdings" w:cs="Wingdings"/>
    </w:rPr>
  </w:style>
  <w:style w:type="character" w:customStyle="1" w:styleId="WW8Num25z3">
    <w:name w:val="WW8Num25z3"/>
    <w:uiPriority w:val="99"/>
    <w:rsid w:val="00DC0885"/>
    <w:rPr>
      <w:rFonts w:ascii="Symbol" w:hAnsi="Symbol" w:cs="Symbol"/>
    </w:rPr>
  </w:style>
  <w:style w:type="character" w:customStyle="1" w:styleId="WW8Num26z0">
    <w:name w:val="WW8Num26z0"/>
    <w:uiPriority w:val="99"/>
    <w:rsid w:val="00DC0885"/>
  </w:style>
  <w:style w:type="character" w:customStyle="1" w:styleId="WW8Num27z0">
    <w:name w:val="WW8Num27z0"/>
    <w:uiPriority w:val="99"/>
    <w:rsid w:val="00DC0885"/>
  </w:style>
  <w:style w:type="character" w:customStyle="1" w:styleId="WW8Num27z1">
    <w:name w:val="WW8Num27z1"/>
    <w:uiPriority w:val="99"/>
    <w:rsid w:val="00DC0885"/>
    <w:rPr>
      <w:rFonts w:ascii="Arial" w:hAnsi="Arial" w:cs="Arial"/>
    </w:rPr>
  </w:style>
  <w:style w:type="character" w:customStyle="1" w:styleId="WW8Num28z0">
    <w:name w:val="WW8Num28z0"/>
    <w:uiPriority w:val="99"/>
    <w:rsid w:val="00DC0885"/>
    <w:rPr>
      <w:sz w:val="20"/>
      <w:szCs w:val="20"/>
    </w:rPr>
  </w:style>
  <w:style w:type="character" w:customStyle="1" w:styleId="WW8Num28z1">
    <w:name w:val="WW8Num28z1"/>
    <w:uiPriority w:val="99"/>
    <w:rsid w:val="00DC0885"/>
  </w:style>
  <w:style w:type="character" w:customStyle="1" w:styleId="WW8Num29z0">
    <w:name w:val="WW8Num29z0"/>
    <w:uiPriority w:val="99"/>
    <w:rsid w:val="00DC0885"/>
  </w:style>
  <w:style w:type="character" w:customStyle="1" w:styleId="WW8Num29z1">
    <w:name w:val="WW8Num29z1"/>
    <w:uiPriority w:val="99"/>
    <w:rsid w:val="00DC0885"/>
    <w:rPr>
      <w:rFonts w:ascii="Arial" w:hAnsi="Arial" w:cs="Arial"/>
    </w:rPr>
  </w:style>
  <w:style w:type="character" w:customStyle="1" w:styleId="WW8Num30z0">
    <w:name w:val="WW8Num30z0"/>
    <w:uiPriority w:val="99"/>
    <w:rsid w:val="00DC0885"/>
  </w:style>
  <w:style w:type="character" w:customStyle="1" w:styleId="WW8Num30z1">
    <w:name w:val="WW8Num30z1"/>
    <w:uiPriority w:val="99"/>
    <w:rsid w:val="00DC0885"/>
  </w:style>
  <w:style w:type="character" w:customStyle="1" w:styleId="WW8Num30z2">
    <w:name w:val="WW8Num30z2"/>
    <w:uiPriority w:val="99"/>
    <w:rsid w:val="00DC0885"/>
  </w:style>
  <w:style w:type="character" w:customStyle="1" w:styleId="WW8Num30z3">
    <w:name w:val="WW8Num30z3"/>
    <w:uiPriority w:val="99"/>
    <w:rsid w:val="00DC0885"/>
  </w:style>
  <w:style w:type="character" w:customStyle="1" w:styleId="WW8Num30z4">
    <w:name w:val="WW8Num30z4"/>
    <w:uiPriority w:val="99"/>
    <w:rsid w:val="00DC0885"/>
  </w:style>
  <w:style w:type="character" w:customStyle="1" w:styleId="WW8Num30z5">
    <w:name w:val="WW8Num30z5"/>
    <w:uiPriority w:val="99"/>
    <w:rsid w:val="00DC0885"/>
  </w:style>
  <w:style w:type="character" w:customStyle="1" w:styleId="WW8Num30z6">
    <w:name w:val="WW8Num30z6"/>
    <w:uiPriority w:val="99"/>
    <w:rsid w:val="00DC0885"/>
  </w:style>
  <w:style w:type="character" w:customStyle="1" w:styleId="WW8Num30z7">
    <w:name w:val="WW8Num30z7"/>
    <w:uiPriority w:val="99"/>
    <w:rsid w:val="00DC0885"/>
  </w:style>
  <w:style w:type="character" w:customStyle="1" w:styleId="WW8Num30z8">
    <w:name w:val="WW8Num30z8"/>
    <w:uiPriority w:val="99"/>
    <w:rsid w:val="00DC0885"/>
  </w:style>
  <w:style w:type="character" w:customStyle="1" w:styleId="WW8Num31z0">
    <w:name w:val="WW8Num31z0"/>
    <w:uiPriority w:val="99"/>
    <w:rsid w:val="00DC0885"/>
  </w:style>
  <w:style w:type="character" w:customStyle="1" w:styleId="Bekezdsalapbettpusa1">
    <w:name w:val="Bekezdés alapbetűtípusa1"/>
    <w:uiPriority w:val="99"/>
    <w:rsid w:val="00DC0885"/>
  </w:style>
  <w:style w:type="character" w:customStyle="1" w:styleId="Cmsor1Char">
    <w:name w:val="Címsor 1 Char"/>
    <w:uiPriority w:val="99"/>
    <w:rsid w:val="00DC0885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DC0885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DC0885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DC0885"/>
  </w:style>
  <w:style w:type="character" w:customStyle="1" w:styleId="SzvegtrzsChar">
    <w:name w:val="Szövegtörzs Char"/>
    <w:uiPriority w:val="99"/>
    <w:rsid w:val="00DC0885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DC0885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DC0885"/>
    <w:rPr>
      <w:b/>
      <w:bCs/>
      <w:lang w:val="hu-HU"/>
    </w:rPr>
  </w:style>
  <w:style w:type="character" w:customStyle="1" w:styleId="Cmsor2Char">
    <w:name w:val="Címsor 2 Char"/>
    <w:uiPriority w:val="99"/>
    <w:rsid w:val="00DC0885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DC0885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DC0885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DC0885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DC0885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DC0885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DC0885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DC0885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C088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33E4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DC0885"/>
  </w:style>
  <w:style w:type="paragraph" w:styleId="Caption">
    <w:name w:val="caption"/>
    <w:basedOn w:val="Normal"/>
    <w:uiPriority w:val="99"/>
    <w:qFormat/>
    <w:rsid w:val="00DC08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DC0885"/>
    <w:pPr>
      <w:suppressLineNumbers/>
    </w:pPr>
  </w:style>
  <w:style w:type="paragraph" w:customStyle="1" w:styleId="cm">
    <w:name w:val="c’m"/>
    <w:basedOn w:val="Heading1"/>
    <w:uiPriority w:val="99"/>
    <w:rsid w:val="00DC0885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DC08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33E4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C08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3E4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DC0885"/>
    <w:pPr>
      <w:jc w:val="both"/>
    </w:pPr>
    <w:rPr>
      <w:b/>
      <w:bCs/>
    </w:rPr>
  </w:style>
  <w:style w:type="paragraph" w:customStyle="1" w:styleId="Default">
    <w:name w:val="Default"/>
    <w:uiPriority w:val="99"/>
    <w:rsid w:val="00DC088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DC0885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C0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3E4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DC0885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DC0885"/>
    <w:pPr>
      <w:suppressLineNumbers/>
    </w:pPr>
  </w:style>
  <w:style w:type="paragraph" w:customStyle="1" w:styleId="Tblzatfejlc">
    <w:name w:val="Táblázatfejléc"/>
    <w:basedOn w:val="Tblzattartalom"/>
    <w:uiPriority w:val="99"/>
    <w:rsid w:val="00DC0885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275</Words>
  <Characters>1904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2017-06-12T15:09:00Z</dcterms:created>
  <dcterms:modified xsi:type="dcterms:W3CDTF">2017-06-12T15:09:00Z</dcterms:modified>
</cp:coreProperties>
</file>