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6A6D80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6A6D80" w:rsidRPr="006A6D80">
              <w:rPr>
                <w:color w:val="000000"/>
                <w:szCs w:val="20"/>
              </w:rPr>
              <w:t>Statistics</w:t>
            </w:r>
            <w:proofErr w:type="spellEnd"/>
            <w:r w:rsidR="006A6D80" w:rsidRPr="006A6D80">
              <w:rPr>
                <w:color w:val="000000"/>
                <w:szCs w:val="20"/>
              </w:rPr>
              <w:t xml:space="preserve">, </w:t>
            </w:r>
            <w:proofErr w:type="spellStart"/>
            <w:r w:rsidR="006A6D80" w:rsidRPr="006A6D80">
              <w:rPr>
                <w:color w:val="000000"/>
                <w:szCs w:val="20"/>
              </w:rPr>
              <w:t>practical</w:t>
            </w:r>
            <w:proofErr w:type="spellEnd"/>
            <w:r w:rsidR="006A6D80" w:rsidRPr="006A6D80">
              <w:rPr>
                <w:color w:val="000000"/>
                <w:szCs w:val="20"/>
              </w:rPr>
              <w:t xml:space="preserve"> </w:t>
            </w:r>
            <w:proofErr w:type="spellStart"/>
            <w:r w:rsidR="006A6D80" w:rsidRPr="006A6D80">
              <w:rPr>
                <w:color w:val="000000"/>
                <w:szCs w:val="20"/>
              </w:rPr>
              <w:t>course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50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51350B">
              <w:rPr>
                <w:lang w:val="en-GB"/>
              </w:rPr>
              <w:t xml:space="preserve"> </w:t>
            </w:r>
            <w:proofErr w:type="spellStart"/>
            <w:r w:rsidR="004B16EF" w:rsidRPr="006A6D80">
              <w:rPr>
                <w:color w:val="000000"/>
              </w:rPr>
              <w:t>practical</w:t>
            </w:r>
            <w:proofErr w:type="spellEnd"/>
            <w:r w:rsidR="004B16EF" w:rsidRPr="006A6D80">
              <w:rPr>
                <w:color w:val="000000"/>
              </w:rPr>
              <w:t xml:space="preserve"> </w:t>
            </w:r>
            <w:proofErr w:type="spellStart"/>
            <w:r w:rsidR="004B16EF" w:rsidRPr="006A6D80">
              <w:rPr>
                <w:color w:val="000000"/>
              </w:rPr>
              <w:t>course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50B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6A6D80">
              <w:rPr>
                <w:rStyle w:val="Szvegtrzs2Char"/>
                <w:b w:val="0"/>
                <w:lang w:val="en-GB"/>
              </w:rPr>
              <w:t>3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50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6A6D80">
              <w:rPr>
                <w:bCs/>
                <w:lang w:val="en-GB"/>
              </w:rPr>
              <w:t>3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A6D80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Mathematics lecture</w:t>
            </w:r>
          </w:p>
          <w:p w:rsidR="00666AA6" w:rsidRPr="004E203A" w:rsidRDefault="006A6D80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Mathematics </w:t>
            </w:r>
            <w:proofErr w:type="spellStart"/>
            <w:r w:rsidR="004B16EF" w:rsidRPr="006A6D80">
              <w:rPr>
                <w:color w:val="000000"/>
              </w:rPr>
              <w:t>practical</w:t>
            </w:r>
            <w:proofErr w:type="spellEnd"/>
            <w:r w:rsidR="004B16EF" w:rsidRPr="006A6D80">
              <w:rPr>
                <w:color w:val="000000"/>
              </w:rPr>
              <w:t xml:space="preserve"> </w:t>
            </w:r>
            <w:proofErr w:type="spellStart"/>
            <w:r w:rsidR="004B16EF" w:rsidRPr="006A6D80">
              <w:rPr>
                <w:color w:val="000000"/>
              </w:rPr>
              <w:t>course</w:t>
            </w:r>
            <w:proofErr w:type="spellEnd"/>
          </w:p>
          <w:p w:rsidR="00666AA6" w:rsidRPr="004E203A" w:rsidRDefault="00666AA6" w:rsidP="006A6D80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="00C34DC2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8936F3">
              <w:rPr>
                <w:lang w:val="en-GB"/>
              </w:rPr>
            </w:r>
            <w:r w:rsidR="008936F3">
              <w:rPr>
                <w:lang w:val="en-GB"/>
              </w:rPr>
              <w:fldChar w:fldCharType="separate"/>
            </w:r>
            <w:r w:rsidR="00C34DC2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fall semester, </w:t>
            </w:r>
            <w:bookmarkStart w:id="2" w:name="__Fieldmark__46_1016521800"/>
            <w:r w:rsidR="00C34DC2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8936F3">
              <w:rPr>
                <w:lang w:val="en-GB"/>
              </w:rPr>
            </w:r>
            <w:r w:rsidR="008936F3">
              <w:rPr>
                <w:lang w:val="en-GB"/>
              </w:rPr>
              <w:fldChar w:fldCharType="separate"/>
            </w:r>
            <w:r w:rsidR="00C34DC2"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="00C34DC2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8936F3">
              <w:rPr>
                <w:lang w:val="en-GB"/>
              </w:rPr>
            </w:r>
            <w:r w:rsidR="008936F3">
              <w:rPr>
                <w:lang w:val="en-GB"/>
              </w:rPr>
              <w:fldChar w:fldCharType="separate"/>
            </w:r>
            <w:r w:rsidR="00C34DC2"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71FB8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51350B">
              <w:rPr>
                <w:lang w:val="en-GB"/>
              </w:rPr>
              <w:t xml:space="preserve"> </w:t>
            </w:r>
            <w:r w:rsidR="00071FB8">
              <w:rPr>
                <w:lang w:val="en-GB"/>
              </w:rPr>
              <w:t xml:space="preserve">Number of students </w:t>
            </w:r>
            <w:proofErr w:type="gramStart"/>
            <w:r w:rsidR="00071FB8">
              <w:rPr>
                <w:lang w:val="en-GB"/>
              </w:rPr>
              <w:t>participating</w:t>
            </w:r>
            <w:proofErr w:type="gramEnd"/>
            <w:r w:rsidR="00071FB8">
              <w:rPr>
                <w:lang w:val="en-GB"/>
              </w:rPr>
              <w:t xml:space="preserve"> the calculus in the second half of the semester is limited by the capacity of available </w:t>
            </w:r>
            <w:r w:rsidR="00071FB8">
              <w:rPr>
                <w:rStyle w:val="Szvegtrzs2Char"/>
                <w:b w:val="0"/>
                <w:lang w:val="en-GB"/>
              </w:rPr>
              <w:t xml:space="preserve">computer rooms. </w:t>
            </w:r>
            <w:proofErr w:type="spellStart"/>
            <w:r w:rsidR="00071FB8">
              <w:rPr>
                <w:rStyle w:val="Szvegtrzs2Char"/>
                <w:b w:val="0"/>
                <w:lang w:val="en-GB"/>
              </w:rPr>
              <w:t>Studenst</w:t>
            </w:r>
            <w:proofErr w:type="spellEnd"/>
            <w:r w:rsidR="00071FB8">
              <w:rPr>
                <w:rStyle w:val="Szvegtrzs2Char"/>
                <w:b w:val="0"/>
                <w:lang w:val="en-GB"/>
              </w:rPr>
              <w:t xml:space="preserve"> will be assigned to groups as necessary.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6A6D80" w:rsidRDefault="006A6D80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6A6D80">
              <w:rPr>
                <w:bCs/>
                <w:color w:val="000000"/>
              </w:rPr>
              <w:t xml:space="preserve">Dr. </w:t>
            </w:r>
            <w:r w:rsidRPr="006A6D80">
              <w:rPr>
                <w:color w:val="000000"/>
              </w:rPr>
              <w:t>Éva Hideg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B16EF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6A6D80">
              <w:rPr>
                <w:bCs/>
                <w:color w:val="000000"/>
              </w:rPr>
              <w:t xml:space="preserve">Dr. </w:t>
            </w:r>
            <w:r w:rsidRPr="006A6D80">
              <w:rPr>
                <w:color w:val="000000"/>
              </w:rPr>
              <w:t>Éva Hideg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B16E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B16EF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4B16EF">
              <w:rPr>
                <w:lang w:val="en-GB"/>
              </w:rPr>
              <w:t>assistant lecturer</w:t>
            </w:r>
            <w:r>
              <w:rPr>
                <w:lang w:val="en-GB"/>
              </w:rPr>
              <w:t xml:space="preserve"> (Dept. Plant Biology)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B16EF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Pr="003E0F2E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3E0F2E">
              <w:rPr>
                <w:lang w:val="en-GB"/>
              </w:rPr>
              <w:t>Objectives:</w:t>
            </w:r>
            <w:r w:rsidRPr="003E0F2E">
              <w:rPr>
                <w:b w:val="0"/>
                <w:lang w:val="en-GB"/>
              </w:rPr>
              <w:t xml:space="preserve"> </w:t>
            </w:r>
            <w:r w:rsidR="003E0F2E" w:rsidRPr="003E0F2E">
              <w:rPr>
                <w:b w:val="0"/>
                <w:lang w:val="en-GB"/>
              </w:rPr>
              <w:t>Fundamental</w:t>
            </w:r>
            <w:r w:rsidR="003E0F2E" w:rsidRPr="003E0F2E">
              <w:rPr>
                <w:b w:val="0"/>
                <w:color w:val="000000"/>
                <w:lang w:val="en-GB"/>
              </w:rPr>
              <w:t xml:space="preserve"> statistics necessary for designing and evaluating biological experiments. Step-by-step demonstration of calculus and underlying principles. Descriptive statistics and elementary predictive statistics.</w:t>
            </w:r>
          </w:p>
          <w:p w:rsidR="00C505A4" w:rsidRPr="003E0F2E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3E0F2E">
              <w:rPr>
                <w:lang w:val="en-GB"/>
              </w:rPr>
              <w:t>Learning outcomes:</w:t>
            </w:r>
            <w:r w:rsidRPr="003E0F2E">
              <w:rPr>
                <w:b w:val="0"/>
                <w:lang w:val="en-GB"/>
              </w:rPr>
              <w:t xml:space="preserve"> </w:t>
            </w:r>
          </w:p>
          <w:p w:rsidR="00666AA6" w:rsidRPr="006A6D80" w:rsidRDefault="003E0F2E" w:rsidP="003E0F2E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Upon completing the course, s</w:t>
            </w:r>
            <w:r w:rsidRPr="003E0F2E">
              <w:rPr>
                <w:bCs/>
                <w:szCs w:val="20"/>
                <w:lang w:val="en-GB"/>
              </w:rPr>
              <w:t xml:space="preserve">tudents </w:t>
            </w:r>
            <w:r>
              <w:rPr>
                <w:bCs/>
                <w:szCs w:val="20"/>
                <w:lang w:val="en-GB"/>
              </w:rPr>
              <w:t xml:space="preserve">are expected to be capable of designing biological experiments with appropriate sampling strategies, </w:t>
            </w:r>
            <w:r w:rsidR="00511AA5">
              <w:rPr>
                <w:bCs/>
                <w:szCs w:val="20"/>
                <w:lang w:val="en-GB"/>
              </w:rPr>
              <w:t>evaluate the outcome of such experiments using simple statistic methods. The course enables students to enlist advanced statistics courses.</w:t>
            </w:r>
            <w:r>
              <w:rPr>
                <w:bCs/>
                <w:szCs w:val="20"/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 xml:space="preserve">Introduction, Sampling, Variables 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>Data and statistical characterisation, Graphics, Data transformation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 xml:space="preserve">Distributions, Estimation 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>Hypothesis, Statistical probes-I.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>Statistical probes-II. Statistical connections between two variables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>ANOVA basics, Non-parametric probes.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>Mid-term test (covering lectures 1-6.)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 xml:space="preserve">Calculations and discussions based on lecture-1. </w:t>
            </w:r>
            <w:proofErr w:type="gramStart"/>
            <w:r w:rsidRPr="006A6D80">
              <w:rPr>
                <w:sz w:val="20"/>
              </w:rPr>
              <w:t>and</w:t>
            </w:r>
            <w:proofErr w:type="gramEnd"/>
            <w:r w:rsidRPr="006A6D80">
              <w:rPr>
                <w:sz w:val="20"/>
              </w:rPr>
              <w:t xml:space="preserve"> 2.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>Short test (previous week’s calculations) Calculations and discussions based on lecture-3.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>Short test (previous week’s calculations) Calculations and discussions based on lecture-4.</w:t>
            </w:r>
          </w:p>
          <w:p w:rsidR="006A6D80" w:rsidRP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>Short test (previous week’s calculations) Calculations and discussions based on lecture-5.</w:t>
            </w:r>
          </w:p>
          <w:p w:rsidR="006A6D80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>Short test (previous week’s calculations) Calculations and discussions based on lecture-6.</w:t>
            </w:r>
          </w:p>
          <w:p w:rsidR="003E0F2E" w:rsidRPr="006A6D80" w:rsidRDefault="003E0F2E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6A6D80">
              <w:rPr>
                <w:sz w:val="20"/>
              </w:rPr>
              <w:t>Short test (previous week’s calculations)</w:t>
            </w:r>
          </w:p>
          <w:p w:rsidR="00666AA6" w:rsidRPr="004E203A" w:rsidRDefault="006A6D80" w:rsidP="006A6D8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 w:rsidRPr="006A6D80">
              <w:rPr>
                <w:sz w:val="20"/>
              </w:rPr>
              <w:t>Closing discussions, repetitions of failed short tests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723C6A">
            <w:pPr>
              <w:rPr>
                <w:lang w:val="en-GB"/>
              </w:rPr>
            </w:pPr>
            <w:r w:rsidRPr="004E203A">
              <w:rPr>
                <w:lang w:val="en-GB"/>
              </w:rPr>
              <w:t>Attend</w:t>
            </w:r>
            <w:r w:rsidR="00723C6A">
              <w:rPr>
                <w:lang w:val="en-GB"/>
              </w:rPr>
              <w:t>ance during weeks 1-6</w:t>
            </w:r>
            <w:r w:rsidRPr="004E203A">
              <w:rPr>
                <w:lang w:val="en-GB"/>
              </w:rPr>
              <w:t xml:space="preserve"> is highly recommended</w:t>
            </w:r>
            <w:r w:rsidR="007C0487">
              <w:rPr>
                <w:lang w:val="en-GB"/>
              </w:rPr>
              <w:t>.</w:t>
            </w:r>
            <w:r w:rsidR="00723C6A">
              <w:rPr>
                <w:lang w:val="en-GB"/>
              </w:rPr>
              <w:t xml:space="preserve"> Attendance during weeks 7-13 is compulsory.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A6D80" w:rsidRPr="006A6D80" w:rsidRDefault="006A6D80" w:rsidP="006A6D80">
            <w:pPr>
              <w:rPr>
                <w:rStyle w:val="Szvegtrzs2Char"/>
                <w:b w:val="0"/>
                <w:lang w:val="en-GB"/>
              </w:rPr>
            </w:pPr>
            <w:r w:rsidRPr="006A6D80">
              <w:rPr>
                <w:rStyle w:val="Szvegtrzs2Char"/>
                <w:b w:val="0"/>
                <w:lang w:val="en-GB"/>
              </w:rPr>
              <w:t xml:space="preserve">Students failing (scoring less than 60%) </w:t>
            </w:r>
            <w:proofErr w:type="gramStart"/>
            <w:r w:rsidRPr="006A6D80">
              <w:rPr>
                <w:rStyle w:val="Szvegtrzs2Char"/>
                <w:b w:val="0"/>
                <w:lang w:val="en-GB"/>
              </w:rPr>
              <w:t xml:space="preserve">a </w:t>
            </w:r>
            <w:r w:rsidRPr="002E35A5">
              <w:rPr>
                <w:rStyle w:val="Szvegtrzs2Char"/>
                <w:b w:val="0"/>
                <w:i/>
                <w:lang w:val="en-GB"/>
              </w:rPr>
              <w:t>mid-term test</w:t>
            </w:r>
            <w:r w:rsidRPr="006A6D80">
              <w:rPr>
                <w:rStyle w:val="Szvegtrzs2Char"/>
                <w:b w:val="0"/>
                <w:lang w:val="en-GB"/>
              </w:rPr>
              <w:t xml:space="preserve"> are</w:t>
            </w:r>
            <w:proofErr w:type="gramEnd"/>
            <w:r w:rsidRPr="006A6D80">
              <w:rPr>
                <w:rStyle w:val="Szvegtrzs2Char"/>
                <w:b w:val="0"/>
                <w:lang w:val="en-GB"/>
              </w:rPr>
              <w:t xml:space="preserve"> to repeat the course in the next academic year. </w:t>
            </w:r>
          </w:p>
          <w:p w:rsidR="006A6D80" w:rsidRPr="006A6D80" w:rsidRDefault="006A6D80" w:rsidP="006A6D80">
            <w:pPr>
              <w:rPr>
                <w:rStyle w:val="Szvegtrzs2Char"/>
                <w:b w:val="0"/>
                <w:lang w:val="en-GB"/>
              </w:rPr>
            </w:pPr>
            <w:r w:rsidRPr="006A6D80">
              <w:rPr>
                <w:rStyle w:val="Szvegtrzs2Char"/>
                <w:b w:val="0"/>
                <w:lang w:val="en-GB"/>
              </w:rPr>
              <w:t xml:space="preserve">Students passing (scoring more than 60%) this test should attend </w:t>
            </w:r>
            <w:r w:rsidRPr="003E0F2E">
              <w:rPr>
                <w:rStyle w:val="Szvegtrzs2Char"/>
                <w:b w:val="0"/>
                <w:lang w:val="en-GB"/>
              </w:rPr>
              <w:t xml:space="preserve">five </w:t>
            </w:r>
            <w:proofErr w:type="spellStart"/>
            <w:r w:rsidRPr="003E0F2E">
              <w:rPr>
                <w:rStyle w:val="Szvegtrzs2Char"/>
                <w:b w:val="0"/>
                <w:lang w:val="en-GB"/>
              </w:rPr>
              <w:t>practicals</w:t>
            </w:r>
            <w:proofErr w:type="spellEnd"/>
            <w:r w:rsidR="003E0F2E" w:rsidRPr="003E0F2E">
              <w:rPr>
                <w:rStyle w:val="Szvegtrzs2Char"/>
                <w:b w:val="0"/>
                <w:lang w:val="en-GB"/>
              </w:rPr>
              <w:t xml:space="preserve"> (Calculations and discussions)</w:t>
            </w:r>
            <w:r w:rsidRPr="006A6D80">
              <w:rPr>
                <w:rStyle w:val="Szvegtrzs2Char"/>
                <w:b w:val="0"/>
                <w:lang w:val="en-GB"/>
              </w:rPr>
              <w:t xml:space="preserve"> </w:t>
            </w:r>
            <w:r w:rsidR="003E0F2E">
              <w:rPr>
                <w:rStyle w:val="Szvegtrzs2Char"/>
                <w:b w:val="0"/>
                <w:lang w:val="en-GB"/>
              </w:rPr>
              <w:t xml:space="preserve">to be held in </w:t>
            </w:r>
            <w:r w:rsidR="00071FB8">
              <w:rPr>
                <w:rStyle w:val="Szvegtrzs2Char"/>
                <w:b w:val="0"/>
                <w:lang w:val="en-GB"/>
              </w:rPr>
              <w:t xml:space="preserve">a </w:t>
            </w:r>
            <w:r w:rsidR="003E0F2E">
              <w:rPr>
                <w:rStyle w:val="Szvegtrzs2Char"/>
                <w:b w:val="0"/>
                <w:lang w:val="en-GB"/>
              </w:rPr>
              <w:t>computer</w:t>
            </w:r>
            <w:r w:rsidR="00071FB8">
              <w:rPr>
                <w:rStyle w:val="Szvegtrzs2Char"/>
                <w:b w:val="0"/>
                <w:lang w:val="en-GB"/>
              </w:rPr>
              <w:t xml:space="preserve"> room</w:t>
            </w:r>
            <w:r w:rsidRPr="006A6D80">
              <w:rPr>
                <w:rStyle w:val="Szvegtrzs2Char"/>
                <w:b w:val="0"/>
                <w:lang w:val="en-GB"/>
              </w:rPr>
              <w:t xml:space="preserve">. In the second part of the semester, </w:t>
            </w:r>
            <w:r w:rsidR="003E0F2E">
              <w:rPr>
                <w:rStyle w:val="Szvegtrzs2Char"/>
                <w:b w:val="0"/>
                <w:i/>
                <w:lang w:val="en-GB"/>
              </w:rPr>
              <w:t>five</w:t>
            </w:r>
            <w:r w:rsidRPr="002E35A5">
              <w:rPr>
                <w:rStyle w:val="Szvegtrzs2Char"/>
                <w:b w:val="0"/>
                <w:i/>
                <w:lang w:val="en-GB"/>
              </w:rPr>
              <w:t xml:space="preserve"> short </w:t>
            </w:r>
            <w:r w:rsidR="003E0F2E">
              <w:rPr>
                <w:rStyle w:val="Szvegtrzs2Char"/>
                <w:b w:val="0"/>
                <w:i/>
                <w:lang w:val="en-GB"/>
              </w:rPr>
              <w:t xml:space="preserve">calculus </w:t>
            </w:r>
            <w:r w:rsidRPr="002E35A5">
              <w:rPr>
                <w:rStyle w:val="Szvegtrzs2Char"/>
                <w:b w:val="0"/>
                <w:i/>
                <w:lang w:val="en-GB"/>
              </w:rPr>
              <w:t>tests</w:t>
            </w:r>
            <w:r w:rsidRPr="006A6D80">
              <w:rPr>
                <w:rStyle w:val="Szvegtrzs2Char"/>
                <w:b w:val="0"/>
                <w:lang w:val="en-GB"/>
              </w:rPr>
              <w:t xml:space="preserve"> consisting of statistical calculations are to be completed (all scoring more than 60%). If failed, short tests can be repeated once, at the end of the semester.</w:t>
            </w:r>
          </w:p>
          <w:p w:rsidR="00666AA6" w:rsidRPr="004E203A" w:rsidRDefault="003E0F2E" w:rsidP="006A6D80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G</w:t>
            </w:r>
            <w:r w:rsidR="006A6D80">
              <w:rPr>
                <w:rStyle w:val="Szvegtrzs2Char"/>
                <w:b w:val="0"/>
                <w:lang w:val="en-GB"/>
              </w:rPr>
              <w:t>rade</w:t>
            </w:r>
            <w:r w:rsidR="006A6D80" w:rsidRPr="006A6D80">
              <w:rPr>
                <w:rStyle w:val="Szvegtrzs2Char"/>
                <w:b w:val="0"/>
                <w:lang w:val="en-GB"/>
              </w:rPr>
              <w:t>s are formed based on the ave</w:t>
            </w:r>
            <w:r w:rsidR="006A6D80">
              <w:rPr>
                <w:rStyle w:val="Szvegtrzs2Char"/>
                <w:b w:val="0"/>
                <w:lang w:val="en-GB"/>
              </w:rPr>
              <w:t xml:space="preserve">rage of the above </w:t>
            </w:r>
            <w:r w:rsidR="002E35A5">
              <w:rPr>
                <w:rStyle w:val="Szvegtrzs2Char"/>
                <w:b w:val="0"/>
                <w:lang w:val="en-GB"/>
              </w:rPr>
              <w:t>six</w:t>
            </w:r>
            <w:r w:rsidR="006A6D80">
              <w:rPr>
                <w:rStyle w:val="Szvegtrzs2Char"/>
                <w:b w:val="0"/>
                <w:lang w:val="en-GB"/>
              </w:rPr>
              <w:t xml:space="preserve"> tests </w:t>
            </w:r>
            <w:r>
              <w:rPr>
                <w:rStyle w:val="Szvegtrzs2Char"/>
                <w:b w:val="0"/>
                <w:lang w:val="en-GB"/>
              </w:rPr>
              <w:t xml:space="preserve">(mid-term + five short calculus tests) </w:t>
            </w:r>
            <w:r w:rsidR="006A6D80">
              <w:rPr>
                <w:rStyle w:val="Szvegtrzs2Char"/>
                <w:b w:val="0"/>
                <w:lang w:val="en-GB"/>
              </w:rPr>
              <w:t>as</w:t>
            </w:r>
            <w:r w:rsidR="00666AA6" w:rsidRPr="004E203A">
              <w:rPr>
                <w:rStyle w:val="Szvegtrzs2Char"/>
                <w:b w:val="0"/>
                <w:lang w:val="en-GB"/>
              </w:rPr>
              <w:t>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0–</w:t>
            </w:r>
            <w:r w:rsidR="006A6D80">
              <w:rPr>
                <w:szCs w:val="20"/>
                <w:lang w:val="en-GB"/>
              </w:rPr>
              <w:t>6</w:t>
            </w:r>
            <w:r w:rsidRPr="004E203A">
              <w:rPr>
                <w:szCs w:val="20"/>
                <w:lang w:val="en-GB"/>
              </w:rPr>
              <w:t>0% fail</w:t>
            </w:r>
            <w:r w:rsidR="004B16EF">
              <w:rPr>
                <w:szCs w:val="20"/>
                <w:lang w:val="en-GB"/>
              </w:rPr>
              <w:t xml:space="preserve"> (1)</w:t>
            </w:r>
          </w:p>
          <w:p w:rsidR="00666AA6" w:rsidRPr="004E203A" w:rsidRDefault="006A6D80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6</w:t>
            </w:r>
            <w:r w:rsidR="00666AA6" w:rsidRPr="004E203A">
              <w:rPr>
                <w:szCs w:val="20"/>
                <w:lang w:val="en-GB"/>
              </w:rPr>
              <w:t>1–</w:t>
            </w:r>
            <w:r>
              <w:rPr>
                <w:szCs w:val="20"/>
                <w:lang w:val="en-GB"/>
              </w:rPr>
              <w:t>70</w:t>
            </w:r>
            <w:r w:rsidR="00666AA6" w:rsidRPr="004E203A">
              <w:rPr>
                <w:szCs w:val="20"/>
                <w:lang w:val="en-GB"/>
              </w:rPr>
              <w:t xml:space="preserve">% </w:t>
            </w:r>
            <w:r w:rsidR="004B16EF">
              <w:rPr>
                <w:szCs w:val="20"/>
                <w:lang w:val="en-GB"/>
              </w:rPr>
              <w:t>pass (2)</w:t>
            </w:r>
          </w:p>
          <w:p w:rsidR="00666AA6" w:rsidRPr="004E203A" w:rsidRDefault="006A6D80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80</w:t>
            </w:r>
            <w:r w:rsidR="00666AA6" w:rsidRPr="004E203A">
              <w:rPr>
                <w:szCs w:val="20"/>
                <w:lang w:val="en-GB"/>
              </w:rPr>
              <w:t xml:space="preserve">% </w:t>
            </w:r>
            <w:r w:rsidR="004B16EF">
              <w:rPr>
                <w:szCs w:val="20"/>
                <w:lang w:val="en-GB"/>
              </w:rPr>
              <w:t>satisfactory (3)</w:t>
            </w:r>
          </w:p>
          <w:p w:rsidR="00666AA6" w:rsidRPr="004E203A" w:rsidRDefault="006A6D80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81</w:t>
            </w:r>
            <w:r w:rsidR="00666AA6" w:rsidRPr="004E203A">
              <w:rPr>
                <w:szCs w:val="20"/>
                <w:lang w:val="en-GB"/>
              </w:rPr>
              <w:t>–90% good</w:t>
            </w:r>
            <w:r w:rsidR="004B16EF">
              <w:rPr>
                <w:szCs w:val="20"/>
                <w:lang w:val="en-GB"/>
              </w:rPr>
              <w:t xml:space="preserve"> (4)</w:t>
            </w:r>
          </w:p>
          <w:p w:rsidR="00666AA6" w:rsidRPr="004E203A" w:rsidRDefault="00666AA6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  <w:r w:rsidR="004B16EF">
              <w:rPr>
                <w:szCs w:val="20"/>
                <w:lang w:val="en-GB"/>
              </w:rPr>
              <w:t xml:space="preserve"> (5)</w:t>
            </w: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7C0487" w:rsidRPr="004E203A" w:rsidRDefault="002E35A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Lecture summaries available at eLearning</w:t>
            </w: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E203A" w:rsidRDefault="002E35A5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2E35A5">
              <w:rPr>
                <w:lang w:val="en-GB"/>
              </w:rPr>
              <w:t>Van Emden: Statistics for Terrified Biologists, 2008, Wiley, ISBN 1405149566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2E35A5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27</w:t>
            </w:r>
            <w:r w:rsidR="001154D6" w:rsidRPr="004E203A">
              <w:rPr>
                <w:szCs w:val="20"/>
                <w:lang w:val="en-GB"/>
              </w:rPr>
              <w:t xml:space="preserve"> </w:t>
            </w:r>
            <w:r w:rsidR="000100F4">
              <w:rPr>
                <w:szCs w:val="20"/>
                <w:lang w:val="en-GB"/>
              </w:rPr>
              <w:t>April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E0F2E">
            <w:pPr>
              <w:jc w:val="center"/>
              <w:rPr>
                <w:lang w:val="en-GB"/>
              </w:rPr>
            </w:pPr>
            <w:r w:rsidRPr="006A6D80">
              <w:rPr>
                <w:bCs/>
                <w:color w:val="000000"/>
              </w:rPr>
              <w:t xml:space="preserve">Dr. </w:t>
            </w:r>
            <w:r w:rsidRPr="006A6D80">
              <w:rPr>
                <w:color w:val="000000"/>
              </w:rPr>
              <w:t>Éva Hideg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6A590B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6F3" w:rsidRDefault="008936F3">
      <w:r>
        <w:separator/>
      </w:r>
    </w:p>
  </w:endnote>
  <w:endnote w:type="continuationSeparator" w:id="0">
    <w:p w:rsidR="008936F3" w:rsidRDefault="0089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6F3" w:rsidRDefault="008936F3">
      <w:r>
        <w:separator/>
      </w:r>
    </w:p>
  </w:footnote>
  <w:footnote w:type="continuationSeparator" w:id="0">
    <w:p w:rsidR="008936F3" w:rsidRDefault="00893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 w:rsidR="00C34DC2"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 w:rsidR="00C34DC2">
            <w:rPr>
              <w:rStyle w:val="Oldalszm"/>
              <w:szCs w:val="20"/>
            </w:rPr>
            <w:fldChar w:fldCharType="separate"/>
          </w:r>
          <w:r w:rsidR="00B3605E">
            <w:rPr>
              <w:rStyle w:val="Oldalszm"/>
              <w:noProof/>
              <w:szCs w:val="20"/>
            </w:rPr>
            <w:t>1</w:t>
          </w:r>
          <w:r w:rsidR="00C34DC2"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136C594E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71FB8"/>
    <w:rsid w:val="001154D6"/>
    <w:rsid w:val="001F316C"/>
    <w:rsid w:val="00216555"/>
    <w:rsid w:val="002B022E"/>
    <w:rsid w:val="002E35A5"/>
    <w:rsid w:val="003912B7"/>
    <w:rsid w:val="003E0F2E"/>
    <w:rsid w:val="004A026C"/>
    <w:rsid w:val="004B16EF"/>
    <w:rsid w:val="004E203A"/>
    <w:rsid w:val="00511AA5"/>
    <w:rsid w:val="0051350B"/>
    <w:rsid w:val="00580334"/>
    <w:rsid w:val="00666AA6"/>
    <w:rsid w:val="006965B3"/>
    <w:rsid w:val="006A590B"/>
    <w:rsid w:val="006A6D80"/>
    <w:rsid w:val="00722431"/>
    <w:rsid w:val="00723C6A"/>
    <w:rsid w:val="007C0487"/>
    <w:rsid w:val="007D6A24"/>
    <w:rsid w:val="008936F3"/>
    <w:rsid w:val="00956E58"/>
    <w:rsid w:val="00962AF4"/>
    <w:rsid w:val="00B3605E"/>
    <w:rsid w:val="00C34DC2"/>
    <w:rsid w:val="00C505A4"/>
    <w:rsid w:val="00E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590B"/>
    <w:pPr>
      <w:suppressAutoHyphens/>
      <w:autoSpaceDE w:val="0"/>
    </w:pPr>
    <w:rPr>
      <w:szCs w:val="24"/>
      <w:lang w:val="hu-HU" w:eastAsia="zh-CN"/>
    </w:rPr>
  </w:style>
  <w:style w:type="paragraph" w:styleId="Cmsor1">
    <w:name w:val="heading 1"/>
    <w:basedOn w:val="Norml"/>
    <w:next w:val="Norml"/>
    <w:qFormat/>
    <w:rsid w:val="006A590B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rsid w:val="006A590B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A590B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A590B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rsid w:val="006A590B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6A590B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A590B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rsid w:val="006A590B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rsid w:val="006A590B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6A590B"/>
    <w:rPr>
      <w:rFonts w:ascii="Symbol" w:hAnsi="Symbol" w:cs="Symbol" w:hint="default"/>
    </w:rPr>
  </w:style>
  <w:style w:type="character" w:customStyle="1" w:styleId="WW8Num2z0">
    <w:name w:val="WW8Num2z0"/>
    <w:rsid w:val="006A590B"/>
    <w:rPr>
      <w:rFonts w:hint="default"/>
      <w:sz w:val="20"/>
      <w:szCs w:val="20"/>
    </w:rPr>
  </w:style>
  <w:style w:type="character" w:customStyle="1" w:styleId="WW8Num3z0">
    <w:name w:val="WW8Num3z0"/>
    <w:rsid w:val="006A590B"/>
    <w:rPr>
      <w:rFonts w:hint="default"/>
    </w:rPr>
  </w:style>
  <w:style w:type="character" w:customStyle="1" w:styleId="WW8Num4z0">
    <w:name w:val="WW8Num4z0"/>
    <w:rsid w:val="006A590B"/>
    <w:rPr>
      <w:rFonts w:ascii="Symbol" w:hAnsi="Symbol" w:cs="Symbol" w:hint="default"/>
    </w:rPr>
  </w:style>
  <w:style w:type="character" w:customStyle="1" w:styleId="WW8Num4z1">
    <w:name w:val="WW8Num4z1"/>
    <w:rsid w:val="006A590B"/>
    <w:rPr>
      <w:rFonts w:ascii="Courier New" w:hAnsi="Courier New" w:cs="Courier New" w:hint="default"/>
    </w:rPr>
  </w:style>
  <w:style w:type="character" w:customStyle="1" w:styleId="WW8Num4z2">
    <w:name w:val="WW8Num4z2"/>
    <w:rsid w:val="006A590B"/>
    <w:rPr>
      <w:rFonts w:ascii="Wingdings" w:hAnsi="Wingdings" w:cs="Wingdings" w:hint="default"/>
    </w:rPr>
  </w:style>
  <w:style w:type="character" w:customStyle="1" w:styleId="WW8Num5z0">
    <w:name w:val="WW8Num5z0"/>
    <w:rsid w:val="006A590B"/>
    <w:rPr>
      <w:rFonts w:hint="default"/>
    </w:rPr>
  </w:style>
  <w:style w:type="character" w:customStyle="1" w:styleId="WW8Num5z1">
    <w:name w:val="WW8Num5z1"/>
    <w:rsid w:val="006A590B"/>
  </w:style>
  <w:style w:type="character" w:customStyle="1" w:styleId="WW8Num5z2">
    <w:name w:val="WW8Num5z2"/>
    <w:rsid w:val="006A590B"/>
  </w:style>
  <w:style w:type="character" w:customStyle="1" w:styleId="WW8Num5z3">
    <w:name w:val="WW8Num5z3"/>
    <w:rsid w:val="006A590B"/>
  </w:style>
  <w:style w:type="character" w:customStyle="1" w:styleId="WW8Num5z4">
    <w:name w:val="WW8Num5z4"/>
    <w:rsid w:val="006A590B"/>
  </w:style>
  <w:style w:type="character" w:customStyle="1" w:styleId="WW8Num5z5">
    <w:name w:val="WW8Num5z5"/>
    <w:rsid w:val="006A590B"/>
  </w:style>
  <w:style w:type="character" w:customStyle="1" w:styleId="WW8Num5z6">
    <w:name w:val="WW8Num5z6"/>
    <w:rsid w:val="006A590B"/>
  </w:style>
  <w:style w:type="character" w:customStyle="1" w:styleId="WW8Num5z7">
    <w:name w:val="WW8Num5z7"/>
    <w:rsid w:val="006A590B"/>
  </w:style>
  <w:style w:type="character" w:customStyle="1" w:styleId="WW8Num5z8">
    <w:name w:val="WW8Num5z8"/>
    <w:rsid w:val="006A590B"/>
  </w:style>
  <w:style w:type="character" w:customStyle="1" w:styleId="WW8Num6z0">
    <w:name w:val="WW8Num6z0"/>
    <w:rsid w:val="006A590B"/>
    <w:rPr>
      <w:rFonts w:hint="default"/>
    </w:rPr>
  </w:style>
  <w:style w:type="character" w:customStyle="1" w:styleId="WW8Num6z1">
    <w:name w:val="WW8Num6z1"/>
    <w:rsid w:val="006A590B"/>
  </w:style>
  <w:style w:type="character" w:customStyle="1" w:styleId="WW8Num6z2">
    <w:name w:val="WW8Num6z2"/>
    <w:rsid w:val="006A590B"/>
  </w:style>
  <w:style w:type="character" w:customStyle="1" w:styleId="WW8Num6z3">
    <w:name w:val="WW8Num6z3"/>
    <w:rsid w:val="006A590B"/>
  </w:style>
  <w:style w:type="character" w:customStyle="1" w:styleId="WW8Num6z4">
    <w:name w:val="WW8Num6z4"/>
    <w:rsid w:val="006A590B"/>
  </w:style>
  <w:style w:type="character" w:customStyle="1" w:styleId="WW8Num6z5">
    <w:name w:val="WW8Num6z5"/>
    <w:rsid w:val="006A590B"/>
  </w:style>
  <w:style w:type="character" w:customStyle="1" w:styleId="WW8Num6z6">
    <w:name w:val="WW8Num6z6"/>
    <w:rsid w:val="006A590B"/>
  </w:style>
  <w:style w:type="character" w:customStyle="1" w:styleId="WW8Num6z7">
    <w:name w:val="WW8Num6z7"/>
    <w:rsid w:val="006A590B"/>
  </w:style>
  <w:style w:type="character" w:customStyle="1" w:styleId="WW8Num6z8">
    <w:name w:val="WW8Num6z8"/>
    <w:rsid w:val="006A590B"/>
  </w:style>
  <w:style w:type="character" w:customStyle="1" w:styleId="WW8Num7z0">
    <w:name w:val="WW8Num7z0"/>
    <w:rsid w:val="006A590B"/>
    <w:rPr>
      <w:rFonts w:hint="default"/>
    </w:rPr>
  </w:style>
  <w:style w:type="character" w:customStyle="1" w:styleId="WW8Num8z0">
    <w:name w:val="WW8Num8z0"/>
    <w:rsid w:val="006A590B"/>
    <w:rPr>
      <w:rFonts w:hint="default"/>
    </w:rPr>
  </w:style>
  <w:style w:type="character" w:customStyle="1" w:styleId="WW8Num8z1">
    <w:name w:val="WW8Num8z1"/>
    <w:rsid w:val="006A590B"/>
  </w:style>
  <w:style w:type="character" w:customStyle="1" w:styleId="WW8Num8z2">
    <w:name w:val="WW8Num8z2"/>
    <w:rsid w:val="006A590B"/>
  </w:style>
  <w:style w:type="character" w:customStyle="1" w:styleId="WW8Num8z3">
    <w:name w:val="WW8Num8z3"/>
    <w:rsid w:val="006A590B"/>
  </w:style>
  <w:style w:type="character" w:customStyle="1" w:styleId="WW8Num8z4">
    <w:name w:val="WW8Num8z4"/>
    <w:rsid w:val="006A590B"/>
  </w:style>
  <w:style w:type="character" w:customStyle="1" w:styleId="WW8Num8z5">
    <w:name w:val="WW8Num8z5"/>
    <w:rsid w:val="006A590B"/>
  </w:style>
  <w:style w:type="character" w:customStyle="1" w:styleId="WW8Num8z6">
    <w:name w:val="WW8Num8z6"/>
    <w:rsid w:val="006A590B"/>
  </w:style>
  <w:style w:type="character" w:customStyle="1" w:styleId="WW8Num8z7">
    <w:name w:val="WW8Num8z7"/>
    <w:rsid w:val="006A590B"/>
  </w:style>
  <w:style w:type="character" w:customStyle="1" w:styleId="WW8Num8z8">
    <w:name w:val="WW8Num8z8"/>
    <w:rsid w:val="006A590B"/>
  </w:style>
  <w:style w:type="character" w:customStyle="1" w:styleId="WW8Num9z0">
    <w:name w:val="WW8Num9z0"/>
    <w:rsid w:val="006A590B"/>
    <w:rPr>
      <w:rFonts w:ascii="Symbol" w:hAnsi="Symbol" w:cs="Symbol" w:hint="default"/>
    </w:rPr>
  </w:style>
  <w:style w:type="character" w:customStyle="1" w:styleId="WW8Num9z1">
    <w:name w:val="WW8Num9z1"/>
    <w:rsid w:val="006A590B"/>
    <w:rPr>
      <w:rFonts w:ascii="Courier New" w:hAnsi="Courier New" w:cs="Courier New" w:hint="default"/>
    </w:rPr>
  </w:style>
  <w:style w:type="character" w:customStyle="1" w:styleId="WW8Num9z2">
    <w:name w:val="WW8Num9z2"/>
    <w:rsid w:val="006A590B"/>
    <w:rPr>
      <w:rFonts w:ascii="Wingdings" w:hAnsi="Wingdings" w:cs="Wingdings" w:hint="default"/>
    </w:rPr>
  </w:style>
  <w:style w:type="character" w:customStyle="1" w:styleId="WW8Num10z0">
    <w:name w:val="WW8Num10z0"/>
    <w:rsid w:val="006A590B"/>
    <w:rPr>
      <w:rFonts w:hint="default"/>
    </w:rPr>
  </w:style>
  <w:style w:type="character" w:customStyle="1" w:styleId="WW8Num11z0">
    <w:name w:val="WW8Num11z0"/>
    <w:rsid w:val="006A590B"/>
    <w:rPr>
      <w:rFonts w:hint="default"/>
    </w:rPr>
  </w:style>
  <w:style w:type="character" w:customStyle="1" w:styleId="WW8Num12z0">
    <w:name w:val="WW8Num12z0"/>
    <w:rsid w:val="006A590B"/>
    <w:rPr>
      <w:rFonts w:hint="default"/>
    </w:rPr>
  </w:style>
  <w:style w:type="character" w:customStyle="1" w:styleId="WW8Num13z0">
    <w:name w:val="WW8Num13z0"/>
    <w:rsid w:val="006A590B"/>
    <w:rPr>
      <w:rFonts w:hint="default"/>
    </w:rPr>
  </w:style>
  <w:style w:type="character" w:customStyle="1" w:styleId="WW8Num14z0">
    <w:name w:val="WW8Num14z0"/>
    <w:rsid w:val="006A590B"/>
    <w:rPr>
      <w:rFonts w:hint="default"/>
    </w:rPr>
  </w:style>
  <w:style w:type="character" w:customStyle="1" w:styleId="WW8Num14z1">
    <w:name w:val="WW8Num14z1"/>
    <w:rsid w:val="006A590B"/>
  </w:style>
  <w:style w:type="character" w:customStyle="1" w:styleId="WW8Num14z2">
    <w:name w:val="WW8Num14z2"/>
    <w:rsid w:val="006A590B"/>
  </w:style>
  <w:style w:type="character" w:customStyle="1" w:styleId="WW8Num14z3">
    <w:name w:val="WW8Num14z3"/>
    <w:rsid w:val="006A590B"/>
  </w:style>
  <w:style w:type="character" w:customStyle="1" w:styleId="WW8Num14z4">
    <w:name w:val="WW8Num14z4"/>
    <w:rsid w:val="006A590B"/>
  </w:style>
  <w:style w:type="character" w:customStyle="1" w:styleId="WW8Num14z5">
    <w:name w:val="WW8Num14z5"/>
    <w:rsid w:val="006A590B"/>
  </w:style>
  <w:style w:type="character" w:customStyle="1" w:styleId="WW8Num14z6">
    <w:name w:val="WW8Num14z6"/>
    <w:rsid w:val="006A590B"/>
  </w:style>
  <w:style w:type="character" w:customStyle="1" w:styleId="WW8Num14z7">
    <w:name w:val="WW8Num14z7"/>
    <w:rsid w:val="006A590B"/>
  </w:style>
  <w:style w:type="character" w:customStyle="1" w:styleId="WW8Num14z8">
    <w:name w:val="WW8Num14z8"/>
    <w:rsid w:val="006A590B"/>
  </w:style>
  <w:style w:type="character" w:customStyle="1" w:styleId="WW8Num15z0">
    <w:name w:val="WW8Num15z0"/>
    <w:rsid w:val="006A590B"/>
    <w:rPr>
      <w:rFonts w:hint="default"/>
    </w:rPr>
  </w:style>
  <w:style w:type="character" w:customStyle="1" w:styleId="WW8Num16z0">
    <w:name w:val="WW8Num16z0"/>
    <w:rsid w:val="006A590B"/>
    <w:rPr>
      <w:rFonts w:hint="default"/>
    </w:rPr>
  </w:style>
  <w:style w:type="character" w:customStyle="1" w:styleId="WW8Num16z1">
    <w:name w:val="WW8Num16z1"/>
    <w:rsid w:val="006A590B"/>
  </w:style>
  <w:style w:type="character" w:customStyle="1" w:styleId="WW8Num16z2">
    <w:name w:val="WW8Num16z2"/>
    <w:rsid w:val="006A590B"/>
  </w:style>
  <w:style w:type="character" w:customStyle="1" w:styleId="WW8Num16z3">
    <w:name w:val="WW8Num16z3"/>
    <w:rsid w:val="006A590B"/>
  </w:style>
  <w:style w:type="character" w:customStyle="1" w:styleId="WW8Num16z4">
    <w:name w:val="WW8Num16z4"/>
    <w:rsid w:val="006A590B"/>
  </w:style>
  <w:style w:type="character" w:customStyle="1" w:styleId="WW8Num16z5">
    <w:name w:val="WW8Num16z5"/>
    <w:rsid w:val="006A590B"/>
  </w:style>
  <w:style w:type="character" w:customStyle="1" w:styleId="WW8Num16z6">
    <w:name w:val="WW8Num16z6"/>
    <w:rsid w:val="006A590B"/>
  </w:style>
  <w:style w:type="character" w:customStyle="1" w:styleId="WW8Num16z7">
    <w:name w:val="WW8Num16z7"/>
    <w:rsid w:val="006A590B"/>
  </w:style>
  <w:style w:type="character" w:customStyle="1" w:styleId="WW8Num16z8">
    <w:name w:val="WW8Num16z8"/>
    <w:rsid w:val="006A590B"/>
  </w:style>
  <w:style w:type="character" w:customStyle="1" w:styleId="WW8Num17z0">
    <w:name w:val="WW8Num17z0"/>
    <w:rsid w:val="006A590B"/>
    <w:rPr>
      <w:rFonts w:hint="default"/>
    </w:rPr>
  </w:style>
  <w:style w:type="character" w:customStyle="1" w:styleId="WW8Num17z1">
    <w:name w:val="WW8Num17z1"/>
    <w:rsid w:val="006A590B"/>
  </w:style>
  <w:style w:type="character" w:customStyle="1" w:styleId="WW8Num17z2">
    <w:name w:val="WW8Num17z2"/>
    <w:rsid w:val="006A590B"/>
  </w:style>
  <w:style w:type="character" w:customStyle="1" w:styleId="WW8Num17z3">
    <w:name w:val="WW8Num17z3"/>
    <w:rsid w:val="006A590B"/>
  </w:style>
  <w:style w:type="character" w:customStyle="1" w:styleId="WW8Num17z4">
    <w:name w:val="WW8Num17z4"/>
    <w:rsid w:val="006A590B"/>
  </w:style>
  <w:style w:type="character" w:customStyle="1" w:styleId="WW8Num17z5">
    <w:name w:val="WW8Num17z5"/>
    <w:rsid w:val="006A590B"/>
  </w:style>
  <w:style w:type="character" w:customStyle="1" w:styleId="WW8Num17z6">
    <w:name w:val="WW8Num17z6"/>
    <w:rsid w:val="006A590B"/>
  </w:style>
  <w:style w:type="character" w:customStyle="1" w:styleId="WW8Num17z7">
    <w:name w:val="WW8Num17z7"/>
    <w:rsid w:val="006A590B"/>
  </w:style>
  <w:style w:type="character" w:customStyle="1" w:styleId="WW8Num17z8">
    <w:name w:val="WW8Num17z8"/>
    <w:rsid w:val="006A590B"/>
  </w:style>
  <w:style w:type="character" w:customStyle="1" w:styleId="WW8Num18z0">
    <w:name w:val="WW8Num18z0"/>
    <w:rsid w:val="006A590B"/>
  </w:style>
  <w:style w:type="character" w:customStyle="1" w:styleId="WW8Num18z1">
    <w:name w:val="WW8Num18z1"/>
    <w:rsid w:val="006A590B"/>
  </w:style>
  <w:style w:type="character" w:customStyle="1" w:styleId="WW8Num18z2">
    <w:name w:val="WW8Num18z2"/>
    <w:rsid w:val="006A590B"/>
  </w:style>
  <w:style w:type="character" w:customStyle="1" w:styleId="WW8Num18z3">
    <w:name w:val="WW8Num18z3"/>
    <w:rsid w:val="006A590B"/>
  </w:style>
  <w:style w:type="character" w:customStyle="1" w:styleId="WW8Num18z4">
    <w:name w:val="WW8Num18z4"/>
    <w:rsid w:val="006A590B"/>
  </w:style>
  <w:style w:type="character" w:customStyle="1" w:styleId="WW8Num18z5">
    <w:name w:val="WW8Num18z5"/>
    <w:rsid w:val="006A590B"/>
  </w:style>
  <w:style w:type="character" w:customStyle="1" w:styleId="WW8Num18z6">
    <w:name w:val="WW8Num18z6"/>
    <w:rsid w:val="006A590B"/>
  </w:style>
  <w:style w:type="character" w:customStyle="1" w:styleId="WW8Num18z7">
    <w:name w:val="WW8Num18z7"/>
    <w:rsid w:val="006A590B"/>
  </w:style>
  <w:style w:type="character" w:customStyle="1" w:styleId="WW8Num18z8">
    <w:name w:val="WW8Num18z8"/>
    <w:rsid w:val="006A590B"/>
  </w:style>
  <w:style w:type="character" w:customStyle="1" w:styleId="WW8Num19z0">
    <w:name w:val="WW8Num19z0"/>
    <w:rsid w:val="006A590B"/>
    <w:rPr>
      <w:rFonts w:hint="default"/>
    </w:rPr>
  </w:style>
  <w:style w:type="character" w:customStyle="1" w:styleId="WW8Num20z0">
    <w:name w:val="WW8Num20z0"/>
    <w:rsid w:val="006A590B"/>
    <w:rPr>
      <w:rFonts w:hint="default"/>
    </w:rPr>
  </w:style>
  <w:style w:type="character" w:customStyle="1" w:styleId="WW8Num21z0">
    <w:name w:val="WW8Num21z0"/>
    <w:rsid w:val="006A590B"/>
    <w:rPr>
      <w:rFonts w:ascii="Arial" w:hAnsi="Arial" w:cs="Arial" w:hint="default"/>
    </w:rPr>
  </w:style>
  <w:style w:type="character" w:customStyle="1" w:styleId="WW8Num22z0">
    <w:name w:val="WW8Num22z0"/>
    <w:rsid w:val="006A590B"/>
    <w:rPr>
      <w:rFonts w:hint="default"/>
    </w:rPr>
  </w:style>
  <w:style w:type="character" w:customStyle="1" w:styleId="WW8Num23z0">
    <w:name w:val="WW8Num23z0"/>
    <w:rsid w:val="006A590B"/>
    <w:rPr>
      <w:rFonts w:hint="default"/>
    </w:rPr>
  </w:style>
  <w:style w:type="character" w:customStyle="1" w:styleId="WW8Num24z0">
    <w:name w:val="WW8Num24z0"/>
    <w:rsid w:val="006A590B"/>
    <w:rPr>
      <w:rFonts w:hint="default"/>
    </w:rPr>
  </w:style>
  <w:style w:type="character" w:customStyle="1" w:styleId="WW8Num24z1">
    <w:name w:val="WW8Num24z1"/>
    <w:rsid w:val="006A590B"/>
  </w:style>
  <w:style w:type="character" w:customStyle="1" w:styleId="WW8Num24z2">
    <w:name w:val="WW8Num24z2"/>
    <w:rsid w:val="006A590B"/>
  </w:style>
  <w:style w:type="character" w:customStyle="1" w:styleId="WW8Num24z3">
    <w:name w:val="WW8Num24z3"/>
    <w:rsid w:val="006A590B"/>
  </w:style>
  <w:style w:type="character" w:customStyle="1" w:styleId="WW8Num24z4">
    <w:name w:val="WW8Num24z4"/>
    <w:rsid w:val="006A590B"/>
  </w:style>
  <w:style w:type="character" w:customStyle="1" w:styleId="WW8Num24z5">
    <w:name w:val="WW8Num24z5"/>
    <w:rsid w:val="006A590B"/>
  </w:style>
  <w:style w:type="character" w:customStyle="1" w:styleId="WW8Num24z6">
    <w:name w:val="WW8Num24z6"/>
    <w:rsid w:val="006A590B"/>
  </w:style>
  <w:style w:type="character" w:customStyle="1" w:styleId="WW8Num24z7">
    <w:name w:val="WW8Num24z7"/>
    <w:rsid w:val="006A590B"/>
  </w:style>
  <w:style w:type="character" w:customStyle="1" w:styleId="WW8Num24z8">
    <w:name w:val="WW8Num24z8"/>
    <w:rsid w:val="006A590B"/>
  </w:style>
  <w:style w:type="character" w:customStyle="1" w:styleId="WW8Num25z0">
    <w:name w:val="WW8Num25z0"/>
    <w:rsid w:val="006A590B"/>
    <w:rPr>
      <w:rFonts w:ascii="Adobe Garamond Pro" w:hAnsi="Adobe Garamond Pro" w:cs="Adobe Garamond Pro" w:hint="default"/>
    </w:rPr>
  </w:style>
  <w:style w:type="character" w:customStyle="1" w:styleId="WW8Num25z1">
    <w:name w:val="WW8Num25z1"/>
    <w:rsid w:val="006A590B"/>
    <w:rPr>
      <w:rFonts w:ascii="Courier New" w:hAnsi="Courier New" w:cs="Courier New" w:hint="default"/>
    </w:rPr>
  </w:style>
  <w:style w:type="character" w:customStyle="1" w:styleId="WW8Num25z2">
    <w:name w:val="WW8Num25z2"/>
    <w:rsid w:val="006A590B"/>
    <w:rPr>
      <w:rFonts w:ascii="Wingdings" w:hAnsi="Wingdings" w:cs="Wingdings" w:hint="default"/>
    </w:rPr>
  </w:style>
  <w:style w:type="character" w:customStyle="1" w:styleId="WW8Num25z3">
    <w:name w:val="WW8Num25z3"/>
    <w:rsid w:val="006A590B"/>
    <w:rPr>
      <w:rFonts w:ascii="Symbol" w:hAnsi="Symbol" w:cs="Symbol" w:hint="default"/>
    </w:rPr>
  </w:style>
  <w:style w:type="character" w:customStyle="1" w:styleId="WW8Num26z0">
    <w:name w:val="WW8Num26z0"/>
    <w:rsid w:val="006A590B"/>
    <w:rPr>
      <w:rFonts w:hint="default"/>
    </w:rPr>
  </w:style>
  <w:style w:type="character" w:customStyle="1" w:styleId="WW8Num27z0">
    <w:name w:val="WW8Num27z0"/>
    <w:rsid w:val="006A590B"/>
    <w:rPr>
      <w:rFonts w:hint="default"/>
    </w:rPr>
  </w:style>
  <w:style w:type="character" w:customStyle="1" w:styleId="WW8Num27z1">
    <w:name w:val="WW8Num27z1"/>
    <w:rsid w:val="006A590B"/>
    <w:rPr>
      <w:rFonts w:ascii="Arial" w:hAnsi="Arial" w:cs="Arial" w:hint="default"/>
    </w:rPr>
  </w:style>
  <w:style w:type="character" w:customStyle="1" w:styleId="WW8Num28z0">
    <w:name w:val="WW8Num28z0"/>
    <w:rsid w:val="006A590B"/>
    <w:rPr>
      <w:rFonts w:hint="default"/>
      <w:sz w:val="20"/>
      <w:szCs w:val="20"/>
    </w:rPr>
  </w:style>
  <w:style w:type="character" w:customStyle="1" w:styleId="WW8Num28z1">
    <w:name w:val="WW8Num28z1"/>
    <w:rsid w:val="006A590B"/>
    <w:rPr>
      <w:rFonts w:hint="default"/>
    </w:rPr>
  </w:style>
  <w:style w:type="character" w:customStyle="1" w:styleId="WW8Num29z0">
    <w:name w:val="WW8Num29z0"/>
    <w:rsid w:val="006A590B"/>
    <w:rPr>
      <w:rFonts w:hint="default"/>
    </w:rPr>
  </w:style>
  <w:style w:type="character" w:customStyle="1" w:styleId="WW8Num29z1">
    <w:name w:val="WW8Num29z1"/>
    <w:rsid w:val="006A590B"/>
    <w:rPr>
      <w:rFonts w:ascii="Arial" w:hAnsi="Arial" w:cs="Arial" w:hint="default"/>
    </w:rPr>
  </w:style>
  <w:style w:type="character" w:customStyle="1" w:styleId="WW8Num30z0">
    <w:name w:val="WW8Num30z0"/>
    <w:rsid w:val="006A590B"/>
    <w:rPr>
      <w:rFonts w:hint="default"/>
    </w:rPr>
  </w:style>
  <w:style w:type="character" w:customStyle="1" w:styleId="WW8Num30z1">
    <w:name w:val="WW8Num30z1"/>
    <w:rsid w:val="006A590B"/>
  </w:style>
  <w:style w:type="character" w:customStyle="1" w:styleId="WW8Num30z2">
    <w:name w:val="WW8Num30z2"/>
    <w:rsid w:val="006A590B"/>
  </w:style>
  <w:style w:type="character" w:customStyle="1" w:styleId="WW8Num30z3">
    <w:name w:val="WW8Num30z3"/>
    <w:rsid w:val="006A590B"/>
  </w:style>
  <w:style w:type="character" w:customStyle="1" w:styleId="WW8Num30z4">
    <w:name w:val="WW8Num30z4"/>
    <w:rsid w:val="006A590B"/>
  </w:style>
  <w:style w:type="character" w:customStyle="1" w:styleId="WW8Num30z5">
    <w:name w:val="WW8Num30z5"/>
    <w:rsid w:val="006A590B"/>
  </w:style>
  <w:style w:type="character" w:customStyle="1" w:styleId="WW8Num30z6">
    <w:name w:val="WW8Num30z6"/>
    <w:rsid w:val="006A590B"/>
  </w:style>
  <w:style w:type="character" w:customStyle="1" w:styleId="WW8Num30z7">
    <w:name w:val="WW8Num30z7"/>
    <w:rsid w:val="006A590B"/>
  </w:style>
  <w:style w:type="character" w:customStyle="1" w:styleId="WW8Num30z8">
    <w:name w:val="WW8Num30z8"/>
    <w:rsid w:val="006A590B"/>
  </w:style>
  <w:style w:type="character" w:customStyle="1" w:styleId="WW8Num31z0">
    <w:name w:val="WW8Num31z0"/>
    <w:rsid w:val="006A590B"/>
    <w:rPr>
      <w:rFonts w:hint="default"/>
    </w:rPr>
  </w:style>
  <w:style w:type="character" w:customStyle="1" w:styleId="Bekezdsalapbettpusa1">
    <w:name w:val="Bekezdés alapbetűtípusa1"/>
    <w:rsid w:val="006A590B"/>
  </w:style>
  <w:style w:type="character" w:customStyle="1" w:styleId="Cmsor1Char">
    <w:name w:val="Címsor 1 Char"/>
    <w:rsid w:val="006A590B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sid w:val="006A590B"/>
    <w:rPr>
      <w:b/>
      <w:bCs/>
      <w:sz w:val="32"/>
      <w:szCs w:val="32"/>
      <w:lang w:val="hu-HU"/>
    </w:rPr>
  </w:style>
  <w:style w:type="character" w:customStyle="1" w:styleId="lfejChar">
    <w:name w:val="Élőfej Char"/>
    <w:rsid w:val="006A590B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  <w:rsid w:val="006A590B"/>
  </w:style>
  <w:style w:type="character" w:customStyle="1" w:styleId="SzvegtrzsChar">
    <w:name w:val="Szövegtörzs Char"/>
    <w:rsid w:val="006A590B"/>
    <w:rPr>
      <w:rFonts w:cs="Times New Roman"/>
      <w:sz w:val="24"/>
      <w:szCs w:val="24"/>
      <w:lang w:val="hu-HU"/>
    </w:rPr>
  </w:style>
  <w:style w:type="character" w:customStyle="1" w:styleId="llbChar">
    <w:name w:val="Élőláb Char"/>
    <w:rsid w:val="006A590B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sid w:val="006A590B"/>
    <w:rPr>
      <w:rFonts w:cs="Times New Roman"/>
      <w:b/>
      <w:bCs/>
      <w:lang w:val="hu-HU"/>
    </w:rPr>
  </w:style>
  <w:style w:type="character" w:customStyle="1" w:styleId="Cmsor2Char">
    <w:name w:val="Címsor 2 Char"/>
    <w:rsid w:val="006A590B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sid w:val="006A590B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sid w:val="006A590B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sid w:val="006A590B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sid w:val="006A590B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sid w:val="006A590B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sid w:val="006A590B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rsid w:val="006A59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6A590B"/>
    <w:pPr>
      <w:jc w:val="both"/>
    </w:pPr>
    <w:rPr>
      <w:szCs w:val="20"/>
    </w:rPr>
  </w:style>
  <w:style w:type="paragraph" w:styleId="Lista">
    <w:name w:val="List"/>
    <w:basedOn w:val="Szvegtrzs"/>
    <w:rsid w:val="006A590B"/>
    <w:rPr>
      <w:rFonts w:cs="Mangal"/>
    </w:rPr>
  </w:style>
  <w:style w:type="paragraph" w:styleId="Kpalrs">
    <w:name w:val="caption"/>
    <w:basedOn w:val="Norml"/>
    <w:qFormat/>
    <w:rsid w:val="006A590B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rsid w:val="006A590B"/>
    <w:pPr>
      <w:suppressLineNumbers/>
    </w:pPr>
    <w:rPr>
      <w:rFonts w:cs="Mangal"/>
    </w:rPr>
  </w:style>
  <w:style w:type="paragraph" w:customStyle="1" w:styleId="cm">
    <w:name w:val="c’m"/>
    <w:basedOn w:val="Cmsor1"/>
    <w:rsid w:val="006A590B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rsid w:val="006A590B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rsid w:val="006A590B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6A590B"/>
    <w:pPr>
      <w:jc w:val="both"/>
    </w:pPr>
    <w:rPr>
      <w:b/>
      <w:bCs/>
      <w:szCs w:val="20"/>
    </w:rPr>
  </w:style>
  <w:style w:type="paragraph" w:customStyle="1" w:styleId="Default">
    <w:name w:val="Default"/>
    <w:rsid w:val="006A590B"/>
    <w:pPr>
      <w:suppressAutoHyphens/>
      <w:autoSpaceDE w:val="0"/>
    </w:pPr>
    <w:rPr>
      <w:color w:val="000000"/>
      <w:sz w:val="24"/>
      <w:szCs w:val="24"/>
      <w:lang w:val="hu-HU" w:eastAsia="zh-CN"/>
    </w:rPr>
  </w:style>
  <w:style w:type="paragraph" w:customStyle="1" w:styleId="Felsorols1">
    <w:name w:val="Felsorolás1"/>
    <w:basedOn w:val="Norml"/>
    <w:rsid w:val="006A590B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sid w:val="006A590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rsid w:val="006A590B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rsid w:val="006A590B"/>
    <w:pPr>
      <w:suppressLineNumbers/>
    </w:pPr>
  </w:style>
  <w:style w:type="paragraph" w:customStyle="1" w:styleId="Tblzatfejlc">
    <w:name w:val="Táblázatfejléc"/>
    <w:basedOn w:val="Tblzattartalom"/>
    <w:rsid w:val="006A590B"/>
    <w:pPr>
      <w:jc w:val="center"/>
    </w:pPr>
    <w:rPr>
      <w:b/>
      <w:bCs/>
    </w:rPr>
  </w:style>
  <w:style w:type="character" w:styleId="Jegyzethivatkozs">
    <w:name w:val="annotation reference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590B"/>
    <w:pPr>
      <w:suppressAutoHyphens/>
      <w:autoSpaceDE w:val="0"/>
    </w:pPr>
    <w:rPr>
      <w:szCs w:val="24"/>
      <w:lang w:val="hu-HU" w:eastAsia="zh-CN"/>
    </w:rPr>
  </w:style>
  <w:style w:type="paragraph" w:styleId="Cmsor1">
    <w:name w:val="heading 1"/>
    <w:basedOn w:val="Norml"/>
    <w:next w:val="Norml"/>
    <w:qFormat/>
    <w:rsid w:val="006A590B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rsid w:val="006A590B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A590B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A590B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rsid w:val="006A590B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6A590B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A590B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rsid w:val="006A590B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rsid w:val="006A590B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6A590B"/>
    <w:rPr>
      <w:rFonts w:ascii="Symbol" w:hAnsi="Symbol" w:cs="Symbol" w:hint="default"/>
    </w:rPr>
  </w:style>
  <w:style w:type="character" w:customStyle="1" w:styleId="WW8Num2z0">
    <w:name w:val="WW8Num2z0"/>
    <w:rsid w:val="006A590B"/>
    <w:rPr>
      <w:rFonts w:hint="default"/>
      <w:sz w:val="20"/>
      <w:szCs w:val="20"/>
    </w:rPr>
  </w:style>
  <w:style w:type="character" w:customStyle="1" w:styleId="WW8Num3z0">
    <w:name w:val="WW8Num3z0"/>
    <w:rsid w:val="006A590B"/>
    <w:rPr>
      <w:rFonts w:hint="default"/>
    </w:rPr>
  </w:style>
  <w:style w:type="character" w:customStyle="1" w:styleId="WW8Num4z0">
    <w:name w:val="WW8Num4z0"/>
    <w:rsid w:val="006A590B"/>
    <w:rPr>
      <w:rFonts w:ascii="Symbol" w:hAnsi="Symbol" w:cs="Symbol" w:hint="default"/>
    </w:rPr>
  </w:style>
  <w:style w:type="character" w:customStyle="1" w:styleId="WW8Num4z1">
    <w:name w:val="WW8Num4z1"/>
    <w:rsid w:val="006A590B"/>
    <w:rPr>
      <w:rFonts w:ascii="Courier New" w:hAnsi="Courier New" w:cs="Courier New" w:hint="default"/>
    </w:rPr>
  </w:style>
  <w:style w:type="character" w:customStyle="1" w:styleId="WW8Num4z2">
    <w:name w:val="WW8Num4z2"/>
    <w:rsid w:val="006A590B"/>
    <w:rPr>
      <w:rFonts w:ascii="Wingdings" w:hAnsi="Wingdings" w:cs="Wingdings" w:hint="default"/>
    </w:rPr>
  </w:style>
  <w:style w:type="character" w:customStyle="1" w:styleId="WW8Num5z0">
    <w:name w:val="WW8Num5z0"/>
    <w:rsid w:val="006A590B"/>
    <w:rPr>
      <w:rFonts w:hint="default"/>
    </w:rPr>
  </w:style>
  <w:style w:type="character" w:customStyle="1" w:styleId="WW8Num5z1">
    <w:name w:val="WW8Num5z1"/>
    <w:rsid w:val="006A590B"/>
  </w:style>
  <w:style w:type="character" w:customStyle="1" w:styleId="WW8Num5z2">
    <w:name w:val="WW8Num5z2"/>
    <w:rsid w:val="006A590B"/>
  </w:style>
  <w:style w:type="character" w:customStyle="1" w:styleId="WW8Num5z3">
    <w:name w:val="WW8Num5z3"/>
    <w:rsid w:val="006A590B"/>
  </w:style>
  <w:style w:type="character" w:customStyle="1" w:styleId="WW8Num5z4">
    <w:name w:val="WW8Num5z4"/>
    <w:rsid w:val="006A590B"/>
  </w:style>
  <w:style w:type="character" w:customStyle="1" w:styleId="WW8Num5z5">
    <w:name w:val="WW8Num5z5"/>
    <w:rsid w:val="006A590B"/>
  </w:style>
  <w:style w:type="character" w:customStyle="1" w:styleId="WW8Num5z6">
    <w:name w:val="WW8Num5z6"/>
    <w:rsid w:val="006A590B"/>
  </w:style>
  <w:style w:type="character" w:customStyle="1" w:styleId="WW8Num5z7">
    <w:name w:val="WW8Num5z7"/>
    <w:rsid w:val="006A590B"/>
  </w:style>
  <w:style w:type="character" w:customStyle="1" w:styleId="WW8Num5z8">
    <w:name w:val="WW8Num5z8"/>
    <w:rsid w:val="006A590B"/>
  </w:style>
  <w:style w:type="character" w:customStyle="1" w:styleId="WW8Num6z0">
    <w:name w:val="WW8Num6z0"/>
    <w:rsid w:val="006A590B"/>
    <w:rPr>
      <w:rFonts w:hint="default"/>
    </w:rPr>
  </w:style>
  <w:style w:type="character" w:customStyle="1" w:styleId="WW8Num6z1">
    <w:name w:val="WW8Num6z1"/>
    <w:rsid w:val="006A590B"/>
  </w:style>
  <w:style w:type="character" w:customStyle="1" w:styleId="WW8Num6z2">
    <w:name w:val="WW8Num6z2"/>
    <w:rsid w:val="006A590B"/>
  </w:style>
  <w:style w:type="character" w:customStyle="1" w:styleId="WW8Num6z3">
    <w:name w:val="WW8Num6z3"/>
    <w:rsid w:val="006A590B"/>
  </w:style>
  <w:style w:type="character" w:customStyle="1" w:styleId="WW8Num6z4">
    <w:name w:val="WW8Num6z4"/>
    <w:rsid w:val="006A590B"/>
  </w:style>
  <w:style w:type="character" w:customStyle="1" w:styleId="WW8Num6z5">
    <w:name w:val="WW8Num6z5"/>
    <w:rsid w:val="006A590B"/>
  </w:style>
  <w:style w:type="character" w:customStyle="1" w:styleId="WW8Num6z6">
    <w:name w:val="WW8Num6z6"/>
    <w:rsid w:val="006A590B"/>
  </w:style>
  <w:style w:type="character" w:customStyle="1" w:styleId="WW8Num6z7">
    <w:name w:val="WW8Num6z7"/>
    <w:rsid w:val="006A590B"/>
  </w:style>
  <w:style w:type="character" w:customStyle="1" w:styleId="WW8Num6z8">
    <w:name w:val="WW8Num6z8"/>
    <w:rsid w:val="006A590B"/>
  </w:style>
  <w:style w:type="character" w:customStyle="1" w:styleId="WW8Num7z0">
    <w:name w:val="WW8Num7z0"/>
    <w:rsid w:val="006A590B"/>
    <w:rPr>
      <w:rFonts w:hint="default"/>
    </w:rPr>
  </w:style>
  <w:style w:type="character" w:customStyle="1" w:styleId="WW8Num8z0">
    <w:name w:val="WW8Num8z0"/>
    <w:rsid w:val="006A590B"/>
    <w:rPr>
      <w:rFonts w:hint="default"/>
    </w:rPr>
  </w:style>
  <w:style w:type="character" w:customStyle="1" w:styleId="WW8Num8z1">
    <w:name w:val="WW8Num8z1"/>
    <w:rsid w:val="006A590B"/>
  </w:style>
  <w:style w:type="character" w:customStyle="1" w:styleId="WW8Num8z2">
    <w:name w:val="WW8Num8z2"/>
    <w:rsid w:val="006A590B"/>
  </w:style>
  <w:style w:type="character" w:customStyle="1" w:styleId="WW8Num8z3">
    <w:name w:val="WW8Num8z3"/>
    <w:rsid w:val="006A590B"/>
  </w:style>
  <w:style w:type="character" w:customStyle="1" w:styleId="WW8Num8z4">
    <w:name w:val="WW8Num8z4"/>
    <w:rsid w:val="006A590B"/>
  </w:style>
  <w:style w:type="character" w:customStyle="1" w:styleId="WW8Num8z5">
    <w:name w:val="WW8Num8z5"/>
    <w:rsid w:val="006A590B"/>
  </w:style>
  <w:style w:type="character" w:customStyle="1" w:styleId="WW8Num8z6">
    <w:name w:val="WW8Num8z6"/>
    <w:rsid w:val="006A590B"/>
  </w:style>
  <w:style w:type="character" w:customStyle="1" w:styleId="WW8Num8z7">
    <w:name w:val="WW8Num8z7"/>
    <w:rsid w:val="006A590B"/>
  </w:style>
  <w:style w:type="character" w:customStyle="1" w:styleId="WW8Num8z8">
    <w:name w:val="WW8Num8z8"/>
    <w:rsid w:val="006A590B"/>
  </w:style>
  <w:style w:type="character" w:customStyle="1" w:styleId="WW8Num9z0">
    <w:name w:val="WW8Num9z0"/>
    <w:rsid w:val="006A590B"/>
    <w:rPr>
      <w:rFonts w:ascii="Symbol" w:hAnsi="Symbol" w:cs="Symbol" w:hint="default"/>
    </w:rPr>
  </w:style>
  <w:style w:type="character" w:customStyle="1" w:styleId="WW8Num9z1">
    <w:name w:val="WW8Num9z1"/>
    <w:rsid w:val="006A590B"/>
    <w:rPr>
      <w:rFonts w:ascii="Courier New" w:hAnsi="Courier New" w:cs="Courier New" w:hint="default"/>
    </w:rPr>
  </w:style>
  <w:style w:type="character" w:customStyle="1" w:styleId="WW8Num9z2">
    <w:name w:val="WW8Num9z2"/>
    <w:rsid w:val="006A590B"/>
    <w:rPr>
      <w:rFonts w:ascii="Wingdings" w:hAnsi="Wingdings" w:cs="Wingdings" w:hint="default"/>
    </w:rPr>
  </w:style>
  <w:style w:type="character" w:customStyle="1" w:styleId="WW8Num10z0">
    <w:name w:val="WW8Num10z0"/>
    <w:rsid w:val="006A590B"/>
    <w:rPr>
      <w:rFonts w:hint="default"/>
    </w:rPr>
  </w:style>
  <w:style w:type="character" w:customStyle="1" w:styleId="WW8Num11z0">
    <w:name w:val="WW8Num11z0"/>
    <w:rsid w:val="006A590B"/>
    <w:rPr>
      <w:rFonts w:hint="default"/>
    </w:rPr>
  </w:style>
  <w:style w:type="character" w:customStyle="1" w:styleId="WW8Num12z0">
    <w:name w:val="WW8Num12z0"/>
    <w:rsid w:val="006A590B"/>
    <w:rPr>
      <w:rFonts w:hint="default"/>
    </w:rPr>
  </w:style>
  <w:style w:type="character" w:customStyle="1" w:styleId="WW8Num13z0">
    <w:name w:val="WW8Num13z0"/>
    <w:rsid w:val="006A590B"/>
    <w:rPr>
      <w:rFonts w:hint="default"/>
    </w:rPr>
  </w:style>
  <w:style w:type="character" w:customStyle="1" w:styleId="WW8Num14z0">
    <w:name w:val="WW8Num14z0"/>
    <w:rsid w:val="006A590B"/>
    <w:rPr>
      <w:rFonts w:hint="default"/>
    </w:rPr>
  </w:style>
  <w:style w:type="character" w:customStyle="1" w:styleId="WW8Num14z1">
    <w:name w:val="WW8Num14z1"/>
    <w:rsid w:val="006A590B"/>
  </w:style>
  <w:style w:type="character" w:customStyle="1" w:styleId="WW8Num14z2">
    <w:name w:val="WW8Num14z2"/>
    <w:rsid w:val="006A590B"/>
  </w:style>
  <w:style w:type="character" w:customStyle="1" w:styleId="WW8Num14z3">
    <w:name w:val="WW8Num14z3"/>
    <w:rsid w:val="006A590B"/>
  </w:style>
  <w:style w:type="character" w:customStyle="1" w:styleId="WW8Num14z4">
    <w:name w:val="WW8Num14z4"/>
    <w:rsid w:val="006A590B"/>
  </w:style>
  <w:style w:type="character" w:customStyle="1" w:styleId="WW8Num14z5">
    <w:name w:val="WW8Num14z5"/>
    <w:rsid w:val="006A590B"/>
  </w:style>
  <w:style w:type="character" w:customStyle="1" w:styleId="WW8Num14z6">
    <w:name w:val="WW8Num14z6"/>
    <w:rsid w:val="006A590B"/>
  </w:style>
  <w:style w:type="character" w:customStyle="1" w:styleId="WW8Num14z7">
    <w:name w:val="WW8Num14z7"/>
    <w:rsid w:val="006A590B"/>
  </w:style>
  <w:style w:type="character" w:customStyle="1" w:styleId="WW8Num14z8">
    <w:name w:val="WW8Num14z8"/>
    <w:rsid w:val="006A590B"/>
  </w:style>
  <w:style w:type="character" w:customStyle="1" w:styleId="WW8Num15z0">
    <w:name w:val="WW8Num15z0"/>
    <w:rsid w:val="006A590B"/>
    <w:rPr>
      <w:rFonts w:hint="default"/>
    </w:rPr>
  </w:style>
  <w:style w:type="character" w:customStyle="1" w:styleId="WW8Num16z0">
    <w:name w:val="WW8Num16z0"/>
    <w:rsid w:val="006A590B"/>
    <w:rPr>
      <w:rFonts w:hint="default"/>
    </w:rPr>
  </w:style>
  <w:style w:type="character" w:customStyle="1" w:styleId="WW8Num16z1">
    <w:name w:val="WW8Num16z1"/>
    <w:rsid w:val="006A590B"/>
  </w:style>
  <w:style w:type="character" w:customStyle="1" w:styleId="WW8Num16z2">
    <w:name w:val="WW8Num16z2"/>
    <w:rsid w:val="006A590B"/>
  </w:style>
  <w:style w:type="character" w:customStyle="1" w:styleId="WW8Num16z3">
    <w:name w:val="WW8Num16z3"/>
    <w:rsid w:val="006A590B"/>
  </w:style>
  <w:style w:type="character" w:customStyle="1" w:styleId="WW8Num16z4">
    <w:name w:val="WW8Num16z4"/>
    <w:rsid w:val="006A590B"/>
  </w:style>
  <w:style w:type="character" w:customStyle="1" w:styleId="WW8Num16z5">
    <w:name w:val="WW8Num16z5"/>
    <w:rsid w:val="006A590B"/>
  </w:style>
  <w:style w:type="character" w:customStyle="1" w:styleId="WW8Num16z6">
    <w:name w:val="WW8Num16z6"/>
    <w:rsid w:val="006A590B"/>
  </w:style>
  <w:style w:type="character" w:customStyle="1" w:styleId="WW8Num16z7">
    <w:name w:val="WW8Num16z7"/>
    <w:rsid w:val="006A590B"/>
  </w:style>
  <w:style w:type="character" w:customStyle="1" w:styleId="WW8Num16z8">
    <w:name w:val="WW8Num16z8"/>
    <w:rsid w:val="006A590B"/>
  </w:style>
  <w:style w:type="character" w:customStyle="1" w:styleId="WW8Num17z0">
    <w:name w:val="WW8Num17z0"/>
    <w:rsid w:val="006A590B"/>
    <w:rPr>
      <w:rFonts w:hint="default"/>
    </w:rPr>
  </w:style>
  <w:style w:type="character" w:customStyle="1" w:styleId="WW8Num17z1">
    <w:name w:val="WW8Num17z1"/>
    <w:rsid w:val="006A590B"/>
  </w:style>
  <w:style w:type="character" w:customStyle="1" w:styleId="WW8Num17z2">
    <w:name w:val="WW8Num17z2"/>
    <w:rsid w:val="006A590B"/>
  </w:style>
  <w:style w:type="character" w:customStyle="1" w:styleId="WW8Num17z3">
    <w:name w:val="WW8Num17z3"/>
    <w:rsid w:val="006A590B"/>
  </w:style>
  <w:style w:type="character" w:customStyle="1" w:styleId="WW8Num17z4">
    <w:name w:val="WW8Num17z4"/>
    <w:rsid w:val="006A590B"/>
  </w:style>
  <w:style w:type="character" w:customStyle="1" w:styleId="WW8Num17z5">
    <w:name w:val="WW8Num17z5"/>
    <w:rsid w:val="006A590B"/>
  </w:style>
  <w:style w:type="character" w:customStyle="1" w:styleId="WW8Num17z6">
    <w:name w:val="WW8Num17z6"/>
    <w:rsid w:val="006A590B"/>
  </w:style>
  <w:style w:type="character" w:customStyle="1" w:styleId="WW8Num17z7">
    <w:name w:val="WW8Num17z7"/>
    <w:rsid w:val="006A590B"/>
  </w:style>
  <w:style w:type="character" w:customStyle="1" w:styleId="WW8Num17z8">
    <w:name w:val="WW8Num17z8"/>
    <w:rsid w:val="006A590B"/>
  </w:style>
  <w:style w:type="character" w:customStyle="1" w:styleId="WW8Num18z0">
    <w:name w:val="WW8Num18z0"/>
    <w:rsid w:val="006A590B"/>
  </w:style>
  <w:style w:type="character" w:customStyle="1" w:styleId="WW8Num18z1">
    <w:name w:val="WW8Num18z1"/>
    <w:rsid w:val="006A590B"/>
  </w:style>
  <w:style w:type="character" w:customStyle="1" w:styleId="WW8Num18z2">
    <w:name w:val="WW8Num18z2"/>
    <w:rsid w:val="006A590B"/>
  </w:style>
  <w:style w:type="character" w:customStyle="1" w:styleId="WW8Num18z3">
    <w:name w:val="WW8Num18z3"/>
    <w:rsid w:val="006A590B"/>
  </w:style>
  <w:style w:type="character" w:customStyle="1" w:styleId="WW8Num18z4">
    <w:name w:val="WW8Num18z4"/>
    <w:rsid w:val="006A590B"/>
  </w:style>
  <w:style w:type="character" w:customStyle="1" w:styleId="WW8Num18z5">
    <w:name w:val="WW8Num18z5"/>
    <w:rsid w:val="006A590B"/>
  </w:style>
  <w:style w:type="character" w:customStyle="1" w:styleId="WW8Num18z6">
    <w:name w:val="WW8Num18z6"/>
    <w:rsid w:val="006A590B"/>
  </w:style>
  <w:style w:type="character" w:customStyle="1" w:styleId="WW8Num18z7">
    <w:name w:val="WW8Num18z7"/>
    <w:rsid w:val="006A590B"/>
  </w:style>
  <w:style w:type="character" w:customStyle="1" w:styleId="WW8Num18z8">
    <w:name w:val="WW8Num18z8"/>
    <w:rsid w:val="006A590B"/>
  </w:style>
  <w:style w:type="character" w:customStyle="1" w:styleId="WW8Num19z0">
    <w:name w:val="WW8Num19z0"/>
    <w:rsid w:val="006A590B"/>
    <w:rPr>
      <w:rFonts w:hint="default"/>
    </w:rPr>
  </w:style>
  <w:style w:type="character" w:customStyle="1" w:styleId="WW8Num20z0">
    <w:name w:val="WW8Num20z0"/>
    <w:rsid w:val="006A590B"/>
    <w:rPr>
      <w:rFonts w:hint="default"/>
    </w:rPr>
  </w:style>
  <w:style w:type="character" w:customStyle="1" w:styleId="WW8Num21z0">
    <w:name w:val="WW8Num21z0"/>
    <w:rsid w:val="006A590B"/>
    <w:rPr>
      <w:rFonts w:ascii="Arial" w:hAnsi="Arial" w:cs="Arial" w:hint="default"/>
    </w:rPr>
  </w:style>
  <w:style w:type="character" w:customStyle="1" w:styleId="WW8Num22z0">
    <w:name w:val="WW8Num22z0"/>
    <w:rsid w:val="006A590B"/>
    <w:rPr>
      <w:rFonts w:hint="default"/>
    </w:rPr>
  </w:style>
  <w:style w:type="character" w:customStyle="1" w:styleId="WW8Num23z0">
    <w:name w:val="WW8Num23z0"/>
    <w:rsid w:val="006A590B"/>
    <w:rPr>
      <w:rFonts w:hint="default"/>
    </w:rPr>
  </w:style>
  <w:style w:type="character" w:customStyle="1" w:styleId="WW8Num24z0">
    <w:name w:val="WW8Num24z0"/>
    <w:rsid w:val="006A590B"/>
    <w:rPr>
      <w:rFonts w:hint="default"/>
    </w:rPr>
  </w:style>
  <w:style w:type="character" w:customStyle="1" w:styleId="WW8Num24z1">
    <w:name w:val="WW8Num24z1"/>
    <w:rsid w:val="006A590B"/>
  </w:style>
  <w:style w:type="character" w:customStyle="1" w:styleId="WW8Num24z2">
    <w:name w:val="WW8Num24z2"/>
    <w:rsid w:val="006A590B"/>
  </w:style>
  <w:style w:type="character" w:customStyle="1" w:styleId="WW8Num24z3">
    <w:name w:val="WW8Num24z3"/>
    <w:rsid w:val="006A590B"/>
  </w:style>
  <w:style w:type="character" w:customStyle="1" w:styleId="WW8Num24z4">
    <w:name w:val="WW8Num24z4"/>
    <w:rsid w:val="006A590B"/>
  </w:style>
  <w:style w:type="character" w:customStyle="1" w:styleId="WW8Num24z5">
    <w:name w:val="WW8Num24z5"/>
    <w:rsid w:val="006A590B"/>
  </w:style>
  <w:style w:type="character" w:customStyle="1" w:styleId="WW8Num24z6">
    <w:name w:val="WW8Num24z6"/>
    <w:rsid w:val="006A590B"/>
  </w:style>
  <w:style w:type="character" w:customStyle="1" w:styleId="WW8Num24z7">
    <w:name w:val="WW8Num24z7"/>
    <w:rsid w:val="006A590B"/>
  </w:style>
  <w:style w:type="character" w:customStyle="1" w:styleId="WW8Num24z8">
    <w:name w:val="WW8Num24z8"/>
    <w:rsid w:val="006A590B"/>
  </w:style>
  <w:style w:type="character" w:customStyle="1" w:styleId="WW8Num25z0">
    <w:name w:val="WW8Num25z0"/>
    <w:rsid w:val="006A590B"/>
    <w:rPr>
      <w:rFonts w:ascii="Adobe Garamond Pro" w:hAnsi="Adobe Garamond Pro" w:cs="Adobe Garamond Pro" w:hint="default"/>
    </w:rPr>
  </w:style>
  <w:style w:type="character" w:customStyle="1" w:styleId="WW8Num25z1">
    <w:name w:val="WW8Num25z1"/>
    <w:rsid w:val="006A590B"/>
    <w:rPr>
      <w:rFonts w:ascii="Courier New" w:hAnsi="Courier New" w:cs="Courier New" w:hint="default"/>
    </w:rPr>
  </w:style>
  <w:style w:type="character" w:customStyle="1" w:styleId="WW8Num25z2">
    <w:name w:val="WW8Num25z2"/>
    <w:rsid w:val="006A590B"/>
    <w:rPr>
      <w:rFonts w:ascii="Wingdings" w:hAnsi="Wingdings" w:cs="Wingdings" w:hint="default"/>
    </w:rPr>
  </w:style>
  <w:style w:type="character" w:customStyle="1" w:styleId="WW8Num25z3">
    <w:name w:val="WW8Num25z3"/>
    <w:rsid w:val="006A590B"/>
    <w:rPr>
      <w:rFonts w:ascii="Symbol" w:hAnsi="Symbol" w:cs="Symbol" w:hint="default"/>
    </w:rPr>
  </w:style>
  <w:style w:type="character" w:customStyle="1" w:styleId="WW8Num26z0">
    <w:name w:val="WW8Num26z0"/>
    <w:rsid w:val="006A590B"/>
    <w:rPr>
      <w:rFonts w:hint="default"/>
    </w:rPr>
  </w:style>
  <w:style w:type="character" w:customStyle="1" w:styleId="WW8Num27z0">
    <w:name w:val="WW8Num27z0"/>
    <w:rsid w:val="006A590B"/>
    <w:rPr>
      <w:rFonts w:hint="default"/>
    </w:rPr>
  </w:style>
  <w:style w:type="character" w:customStyle="1" w:styleId="WW8Num27z1">
    <w:name w:val="WW8Num27z1"/>
    <w:rsid w:val="006A590B"/>
    <w:rPr>
      <w:rFonts w:ascii="Arial" w:hAnsi="Arial" w:cs="Arial" w:hint="default"/>
    </w:rPr>
  </w:style>
  <w:style w:type="character" w:customStyle="1" w:styleId="WW8Num28z0">
    <w:name w:val="WW8Num28z0"/>
    <w:rsid w:val="006A590B"/>
    <w:rPr>
      <w:rFonts w:hint="default"/>
      <w:sz w:val="20"/>
      <w:szCs w:val="20"/>
    </w:rPr>
  </w:style>
  <w:style w:type="character" w:customStyle="1" w:styleId="WW8Num28z1">
    <w:name w:val="WW8Num28z1"/>
    <w:rsid w:val="006A590B"/>
    <w:rPr>
      <w:rFonts w:hint="default"/>
    </w:rPr>
  </w:style>
  <w:style w:type="character" w:customStyle="1" w:styleId="WW8Num29z0">
    <w:name w:val="WW8Num29z0"/>
    <w:rsid w:val="006A590B"/>
    <w:rPr>
      <w:rFonts w:hint="default"/>
    </w:rPr>
  </w:style>
  <w:style w:type="character" w:customStyle="1" w:styleId="WW8Num29z1">
    <w:name w:val="WW8Num29z1"/>
    <w:rsid w:val="006A590B"/>
    <w:rPr>
      <w:rFonts w:ascii="Arial" w:hAnsi="Arial" w:cs="Arial" w:hint="default"/>
    </w:rPr>
  </w:style>
  <w:style w:type="character" w:customStyle="1" w:styleId="WW8Num30z0">
    <w:name w:val="WW8Num30z0"/>
    <w:rsid w:val="006A590B"/>
    <w:rPr>
      <w:rFonts w:hint="default"/>
    </w:rPr>
  </w:style>
  <w:style w:type="character" w:customStyle="1" w:styleId="WW8Num30z1">
    <w:name w:val="WW8Num30z1"/>
    <w:rsid w:val="006A590B"/>
  </w:style>
  <w:style w:type="character" w:customStyle="1" w:styleId="WW8Num30z2">
    <w:name w:val="WW8Num30z2"/>
    <w:rsid w:val="006A590B"/>
  </w:style>
  <w:style w:type="character" w:customStyle="1" w:styleId="WW8Num30z3">
    <w:name w:val="WW8Num30z3"/>
    <w:rsid w:val="006A590B"/>
  </w:style>
  <w:style w:type="character" w:customStyle="1" w:styleId="WW8Num30z4">
    <w:name w:val="WW8Num30z4"/>
    <w:rsid w:val="006A590B"/>
  </w:style>
  <w:style w:type="character" w:customStyle="1" w:styleId="WW8Num30z5">
    <w:name w:val="WW8Num30z5"/>
    <w:rsid w:val="006A590B"/>
  </w:style>
  <w:style w:type="character" w:customStyle="1" w:styleId="WW8Num30z6">
    <w:name w:val="WW8Num30z6"/>
    <w:rsid w:val="006A590B"/>
  </w:style>
  <w:style w:type="character" w:customStyle="1" w:styleId="WW8Num30z7">
    <w:name w:val="WW8Num30z7"/>
    <w:rsid w:val="006A590B"/>
  </w:style>
  <w:style w:type="character" w:customStyle="1" w:styleId="WW8Num30z8">
    <w:name w:val="WW8Num30z8"/>
    <w:rsid w:val="006A590B"/>
  </w:style>
  <w:style w:type="character" w:customStyle="1" w:styleId="WW8Num31z0">
    <w:name w:val="WW8Num31z0"/>
    <w:rsid w:val="006A590B"/>
    <w:rPr>
      <w:rFonts w:hint="default"/>
    </w:rPr>
  </w:style>
  <w:style w:type="character" w:customStyle="1" w:styleId="Bekezdsalapbettpusa1">
    <w:name w:val="Bekezdés alapbetűtípusa1"/>
    <w:rsid w:val="006A590B"/>
  </w:style>
  <w:style w:type="character" w:customStyle="1" w:styleId="Cmsor1Char">
    <w:name w:val="Címsor 1 Char"/>
    <w:rsid w:val="006A590B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sid w:val="006A590B"/>
    <w:rPr>
      <w:b/>
      <w:bCs/>
      <w:sz w:val="32"/>
      <w:szCs w:val="32"/>
      <w:lang w:val="hu-HU"/>
    </w:rPr>
  </w:style>
  <w:style w:type="character" w:customStyle="1" w:styleId="lfejChar">
    <w:name w:val="Élőfej Char"/>
    <w:rsid w:val="006A590B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  <w:rsid w:val="006A590B"/>
  </w:style>
  <w:style w:type="character" w:customStyle="1" w:styleId="SzvegtrzsChar">
    <w:name w:val="Szövegtörzs Char"/>
    <w:rsid w:val="006A590B"/>
    <w:rPr>
      <w:rFonts w:cs="Times New Roman"/>
      <w:sz w:val="24"/>
      <w:szCs w:val="24"/>
      <w:lang w:val="hu-HU"/>
    </w:rPr>
  </w:style>
  <w:style w:type="character" w:customStyle="1" w:styleId="llbChar">
    <w:name w:val="Élőláb Char"/>
    <w:rsid w:val="006A590B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sid w:val="006A590B"/>
    <w:rPr>
      <w:rFonts w:cs="Times New Roman"/>
      <w:b/>
      <w:bCs/>
      <w:lang w:val="hu-HU"/>
    </w:rPr>
  </w:style>
  <w:style w:type="character" w:customStyle="1" w:styleId="Cmsor2Char">
    <w:name w:val="Címsor 2 Char"/>
    <w:rsid w:val="006A590B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sid w:val="006A590B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sid w:val="006A590B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sid w:val="006A590B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sid w:val="006A590B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sid w:val="006A590B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sid w:val="006A590B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rsid w:val="006A59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6A590B"/>
    <w:pPr>
      <w:jc w:val="both"/>
    </w:pPr>
    <w:rPr>
      <w:szCs w:val="20"/>
    </w:rPr>
  </w:style>
  <w:style w:type="paragraph" w:styleId="Lista">
    <w:name w:val="List"/>
    <w:basedOn w:val="Szvegtrzs"/>
    <w:rsid w:val="006A590B"/>
    <w:rPr>
      <w:rFonts w:cs="Mangal"/>
    </w:rPr>
  </w:style>
  <w:style w:type="paragraph" w:styleId="Kpalrs">
    <w:name w:val="caption"/>
    <w:basedOn w:val="Norml"/>
    <w:qFormat/>
    <w:rsid w:val="006A590B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rsid w:val="006A590B"/>
    <w:pPr>
      <w:suppressLineNumbers/>
    </w:pPr>
    <w:rPr>
      <w:rFonts w:cs="Mangal"/>
    </w:rPr>
  </w:style>
  <w:style w:type="paragraph" w:customStyle="1" w:styleId="cm">
    <w:name w:val="c’m"/>
    <w:basedOn w:val="Cmsor1"/>
    <w:rsid w:val="006A590B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rsid w:val="006A590B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rsid w:val="006A590B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6A590B"/>
    <w:pPr>
      <w:jc w:val="both"/>
    </w:pPr>
    <w:rPr>
      <w:b/>
      <w:bCs/>
      <w:szCs w:val="20"/>
    </w:rPr>
  </w:style>
  <w:style w:type="paragraph" w:customStyle="1" w:styleId="Default">
    <w:name w:val="Default"/>
    <w:rsid w:val="006A590B"/>
    <w:pPr>
      <w:suppressAutoHyphens/>
      <w:autoSpaceDE w:val="0"/>
    </w:pPr>
    <w:rPr>
      <w:color w:val="000000"/>
      <w:sz w:val="24"/>
      <w:szCs w:val="24"/>
      <w:lang w:val="hu-HU" w:eastAsia="zh-CN"/>
    </w:rPr>
  </w:style>
  <w:style w:type="paragraph" w:customStyle="1" w:styleId="Felsorols1">
    <w:name w:val="Felsorolás1"/>
    <w:basedOn w:val="Norml"/>
    <w:rsid w:val="006A590B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sid w:val="006A590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rsid w:val="006A590B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rsid w:val="006A590B"/>
    <w:pPr>
      <w:suppressLineNumbers/>
    </w:pPr>
  </w:style>
  <w:style w:type="paragraph" w:customStyle="1" w:styleId="Tblzatfejlc">
    <w:name w:val="Táblázatfejléc"/>
    <w:basedOn w:val="Tblzattartalom"/>
    <w:rsid w:val="006A590B"/>
    <w:pPr>
      <w:jc w:val="center"/>
    </w:pPr>
    <w:rPr>
      <w:b/>
      <w:bCs/>
    </w:rPr>
  </w:style>
  <w:style w:type="character" w:styleId="Jegyzethivatkozs">
    <w:name w:val="annotation reference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w.p.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Molnar</cp:lastModifiedBy>
  <cp:revision>2</cp:revision>
  <cp:lastPrinted>2012-03-06T17:02:00Z</cp:lastPrinted>
  <dcterms:created xsi:type="dcterms:W3CDTF">2017-06-21T07:38:00Z</dcterms:created>
  <dcterms:modified xsi:type="dcterms:W3CDTF">2017-06-21T07:38:00Z</dcterms:modified>
</cp:coreProperties>
</file>